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0784F" w14:textId="452DF073" w:rsidR="00A23B3E" w:rsidRDefault="00A23B3E" w:rsidP="00BB116C">
      <w:pPr>
        <w:pStyle w:val="Titolo1"/>
        <w:jc w:val="center"/>
        <w:rPr>
          <w:sz w:val="20"/>
          <w:szCs w:val="20"/>
        </w:rPr>
      </w:pPr>
      <w:r>
        <w:t>Allegato</w:t>
      </w:r>
      <w:r w:rsidR="008F3D0D">
        <w:t xml:space="preserve"> B</w:t>
      </w:r>
    </w:p>
    <w:p w14:paraId="2EF43788" w14:textId="77777777" w:rsidR="00A23B3E" w:rsidRDefault="00A23B3E">
      <w:pPr>
        <w:spacing w:before="0" w:after="0"/>
        <w:rPr>
          <w:sz w:val="20"/>
          <w:szCs w:val="20"/>
        </w:rPr>
      </w:pPr>
    </w:p>
    <w:p w14:paraId="6A032529" w14:textId="77777777" w:rsidR="00A23B3E" w:rsidRDefault="00A23B3E">
      <w:pPr>
        <w:pStyle w:val="Annexetitre"/>
        <w:spacing w:before="0" w:after="0"/>
        <w:jc w:val="both"/>
        <w:rPr>
          <w:caps/>
          <w:sz w:val="16"/>
          <w:szCs w:val="16"/>
          <w:u w:val="none"/>
        </w:rPr>
      </w:pPr>
    </w:p>
    <w:p w14:paraId="15B57E0C" w14:textId="77777777" w:rsidR="00A23B3E" w:rsidRDefault="00A23B3E" w:rsidP="00A30CBB">
      <w:pPr>
        <w:pStyle w:val="Annexetitre"/>
        <w:spacing w:before="0" w:after="0"/>
      </w:pPr>
      <w:r>
        <w:rPr>
          <w:caps/>
          <w:sz w:val="16"/>
          <w:szCs w:val="16"/>
          <w:u w:val="none"/>
        </w:rPr>
        <w:t>Modello di formulario peril documento di gara unico europeo (DGUE)</w:t>
      </w:r>
    </w:p>
    <w:p w14:paraId="6EB15844" w14:textId="77777777" w:rsidR="00A23B3E" w:rsidRDefault="00A23B3E" w:rsidP="00FB3543">
      <w:pPr>
        <w:spacing w:before="0" w:after="0"/>
      </w:pPr>
    </w:p>
    <w:p w14:paraId="2494149A"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5FE72100" w14:textId="77777777" w:rsidR="00A23B3E" w:rsidRDefault="00A23B3E">
      <w:pPr>
        <w:spacing w:before="0" w:after="0"/>
      </w:pPr>
    </w:p>
    <w:p w14:paraId="40E9DAA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6676612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667B0F1B"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19FF6025"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75181D0B"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91F124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780CFB31" w14:textId="77777777" w:rsidR="00FB3543" w:rsidRDefault="00FB3543" w:rsidP="00FB3543">
      <w:pPr>
        <w:pStyle w:val="SectionTitle"/>
        <w:spacing w:before="0" w:after="0"/>
        <w:jc w:val="both"/>
        <w:rPr>
          <w:rFonts w:ascii="Arial" w:hAnsi="Arial" w:cs="Arial"/>
          <w:b w:val="0"/>
          <w:caps/>
          <w:sz w:val="16"/>
          <w:szCs w:val="16"/>
        </w:rPr>
      </w:pPr>
    </w:p>
    <w:p w14:paraId="250D78FE"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10E77B39"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2D39B82"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6EF01C"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FE10B5" w14:textId="77777777" w:rsidR="00A23B3E" w:rsidRDefault="00A23B3E">
            <w:r>
              <w:rPr>
                <w:rFonts w:ascii="Arial" w:hAnsi="Arial" w:cs="Arial"/>
                <w:b/>
                <w:sz w:val="14"/>
                <w:szCs w:val="14"/>
              </w:rPr>
              <w:t>Risposta:</w:t>
            </w:r>
          </w:p>
        </w:tc>
      </w:tr>
      <w:tr w:rsidR="00A23B3E" w14:paraId="666ACB77"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01CD6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4F32AA89"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51EBC" w14:textId="641E8514"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8F3D0D">
              <w:rPr>
                <w:rFonts w:ascii="Arial" w:hAnsi="Arial" w:cs="Arial"/>
                <w:color w:val="000000"/>
                <w:sz w:val="14"/>
                <w:szCs w:val="14"/>
              </w:rPr>
              <w:t>IGEA SPA</w:t>
            </w:r>
            <w:r w:rsidRPr="003A443E">
              <w:rPr>
                <w:rFonts w:ascii="Arial" w:hAnsi="Arial" w:cs="Arial"/>
                <w:color w:val="000000"/>
                <w:sz w:val="14"/>
                <w:szCs w:val="14"/>
              </w:rPr>
              <w:t xml:space="preserve">] </w:t>
            </w:r>
          </w:p>
          <w:p w14:paraId="563911C0" w14:textId="2963DD27" w:rsidR="00A23B3E" w:rsidRPr="003A443E" w:rsidRDefault="00A23B3E">
            <w:pPr>
              <w:rPr>
                <w:color w:val="000000"/>
              </w:rPr>
            </w:pPr>
            <w:r w:rsidRPr="003A443E">
              <w:rPr>
                <w:rFonts w:ascii="Arial" w:hAnsi="Arial" w:cs="Arial"/>
                <w:color w:val="000000"/>
                <w:sz w:val="14"/>
                <w:szCs w:val="14"/>
              </w:rPr>
              <w:t>[</w:t>
            </w:r>
            <w:r w:rsidR="008F3D0D">
              <w:rPr>
                <w:rFonts w:ascii="Arial" w:hAnsi="Arial" w:cs="Arial"/>
                <w:color w:val="000000"/>
                <w:sz w:val="14"/>
                <w:szCs w:val="14"/>
              </w:rPr>
              <w:t>01087220189</w:t>
            </w:r>
            <w:r w:rsidRPr="003A443E">
              <w:rPr>
                <w:rFonts w:ascii="Arial" w:hAnsi="Arial" w:cs="Arial"/>
                <w:color w:val="000000"/>
                <w:sz w:val="14"/>
                <w:szCs w:val="14"/>
              </w:rPr>
              <w:t>]</w:t>
            </w:r>
          </w:p>
        </w:tc>
      </w:tr>
      <w:tr w:rsidR="00A23B3E" w14:paraId="49157F82"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C7078"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437613" w14:textId="77777777" w:rsidR="00A23B3E" w:rsidRDefault="00A23B3E">
            <w:r>
              <w:rPr>
                <w:rFonts w:ascii="Arial" w:hAnsi="Arial" w:cs="Arial"/>
                <w:b/>
                <w:sz w:val="14"/>
                <w:szCs w:val="14"/>
              </w:rPr>
              <w:t>Risposta:</w:t>
            </w:r>
          </w:p>
        </w:tc>
      </w:tr>
      <w:tr w:rsidR="00A23B3E" w14:paraId="5AB770AC"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C97870"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1E5533" w14:textId="168D218B" w:rsidR="00A23B3E" w:rsidRDefault="00A23B3E">
            <w:r>
              <w:rPr>
                <w:rFonts w:ascii="Arial" w:hAnsi="Arial" w:cs="Arial"/>
                <w:sz w:val="14"/>
                <w:szCs w:val="14"/>
              </w:rPr>
              <w:t>[</w:t>
            </w:r>
            <w:bookmarkStart w:id="0" w:name="_Hlk72386659"/>
            <w:r w:rsidR="003C7305">
              <w:rPr>
                <w:rFonts w:ascii="Arial" w:hAnsi="Arial" w:cs="Arial"/>
                <w:color w:val="000000"/>
                <w:sz w:val="14"/>
                <w:szCs w:val="14"/>
              </w:rPr>
              <w:t>P</w:t>
            </w:r>
            <w:r w:rsidR="003C7305" w:rsidRPr="00C941F3">
              <w:rPr>
                <w:rFonts w:ascii="Arial" w:hAnsi="Arial" w:cs="Arial"/>
                <w:color w:val="000000"/>
                <w:sz w:val="14"/>
                <w:szCs w:val="14"/>
              </w:rPr>
              <w:t xml:space="preserve">rocedura </w:t>
            </w:r>
            <w:r w:rsidR="003C7305">
              <w:rPr>
                <w:rFonts w:ascii="Arial" w:hAnsi="Arial" w:cs="Arial"/>
                <w:color w:val="000000"/>
                <w:sz w:val="14"/>
                <w:szCs w:val="14"/>
              </w:rPr>
              <w:t>a</w:t>
            </w:r>
            <w:r w:rsidR="003C7305" w:rsidRPr="00C941F3">
              <w:rPr>
                <w:rFonts w:ascii="Arial" w:hAnsi="Arial" w:cs="Arial"/>
                <w:color w:val="000000"/>
                <w:sz w:val="14"/>
                <w:szCs w:val="14"/>
              </w:rPr>
              <w:t xml:space="preserve">perta </w:t>
            </w:r>
            <w:r w:rsidR="003C7305">
              <w:rPr>
                <w:rFonts w:ascii="Arial" w:hAnsi="Arial" w:cs="Arial"/>
                <w:color w:val="000000"/>
                <w:sz w:val="14"/>
                <w:szCs w:val="14"/>
              </w:rPr>
              <w:t>p</w:t>
            </w:r>
            <w:r w:rsidR="003C7305" w:rsidRPr="00C941F3">
              <w:rPr>
                <w:rFonts w:ascii="Arial" w:hAnsi="Arial" w:cs="Arial"/>
                <w:color w:val="000000"/>
                <w:sz w:val="14"/>
                <w:szCs w:val="14"/>
              </w:rPr>
              <w:t xml:space="preserve">er </w:t>
            </w:r>
            <w:r w:rsidR="003C7305">
              <w:rPr>
                <w:rFonts w:ascii="Arial" w:hAnsi="Arial" w:cs="Arial"/>
                <w:color w:val="000000"/>
                <w:sz w:val="14"/>
                <w:szCs w:val="14"/>
              </w:rPr>
              <w:t>l</w:t>
            </w:r>
            <w:r w:rsidR="003C7305" w:rsidRPr="00C941F3">
              <w:rPr>
                <w:rFonts w:ascii="Arial" w:hAnsi="Arial" w:cs="Arial"/>
                <w:color w:val="000000"/>
                <w:sz w:val="14"/>
                <w:szCs w:val="14"/>
              </w:rPr>
              <w:t>a conclusione, in relazione a ciascun lotto, di un accordo, quadro con unico operatore, per la fornitura, franco cantiere, di reagenti chimici da impegnare nell’impianto temporaneo e mobile per il</w:t>
            </w:r>
            <w:r w:rsidR="003C7305" w:rsidRPr="006C3987">
              <w:rPr>
                <w:rStyle w:val="CharacterStyle1"/>
                <w:rFonts w:ascii="Verdana" w:hAnsi="Verdana" w:cs="Garamond"/>
                <w:b/>
                <w:spacing w:val="-5"/>
                <w:w w:val="105"/>
                <w:sz w:val="22"/>
              </w:rPr>
              <w:t xml:space="preserve"> </w:t>
            </w:r>
            <w:r w:rsidR="003C7305" w:rsidRPr="00C941F3">
              <w:rPr>
                <w:rFonts w:ascii="Arial" w:hAnsi="Arial" w:cs="Arial"/>
                <w:color w:val="000000"/>
                <w:sz w:val="14"/>
                <w:szCs w:val="14"/>
              </w:rPr>
              <w:t xml:space="preserve">trattamento delle acque reflue, ubicato nel sito minerario di SANTU MIALI nel </w:t>
            </w:r>
            <w:r w:rsidR="003C7305">
              <w:rPr>
                <w:rFonts w:ascii="Arial" w:hAnsi="Arial" w:cs="Arial"/>
                <w:color w:val="000000"/>
                <w:sz w:val="14"/>
                <w:szCs w:val="14"/>
              </w:rPr>
              <w:t>C</w:t>
            </w:r>
            <w:r w:rsidR="003C7305" w:rsidRPr="00C941F3">
              <w:rPr>
                <w:rFonts w:ascii="Arial" w:hAnsi="Arial" w:cs="Arial"/>
                <w:color w:val="000000"/>
                <w:sz w:val="14"/>
                <w:szCs w:val="14"/>
              </w:rPr>
              <w:t>omune di FURTEI</w:t>
            </w:r>
            <w:bookmarkEnd w:id="0"/>
            <w:r>
              <w:rPr>
                <w:rFonts w:ascii="Arial" w:hAnsi="Arial" w:cs="Arial"/>
                <w:sz w:val="14"/>
                <w:szCs w:val="14"/>
              </w:rPr>
              <w:t>]</w:t>
            </w:r>
          </w:p>
        </w:tc>
      </w:tr>
      <w:tr w:rsidR="00A23B3E" w14:paraId="5A99E746"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6A6CF2"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E2606B" w14:textId="77777777" w:rsidR="00A23B3E" w:rsidRDefault="00A23B3E">
            <w:r>
              <w:rPr>
                <w:rFonts w:ascii="Arial" w:hAnsi="Arial" w:cs="Arial"/>
                <w:sz w:val="14"/>
                <w:szCs w:val="14"/>
              </w:rPr>
              <w:t>[   ]</w:t>
            </w:r>
          </w:p>
        </w:tc>
      </w:tr>
      <w:tr w:rsidR="00A23B3E" w14:paraId="4D99B2F7"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4A52C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0755864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770D85FE"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DA5B8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14:paraId="3FF74136" w14:textId="1DD374E2" w:rsidR="00A23B3E" w:rsidRPr="00B73199" w:rsidRDefault="00A23B3E">
            <w:pPr>
              <w:rPr>
                <w:rFonts w:ascii="Arial" w:hAnsi="Arial" w:cs="Arial"/>
                <w:color w:val="000000"/>
                <w:sz w:val="14"/>
                <w:szCs w:val="14"/>
              </w:rPr>
            </w:pPr>
            <w:r w:rsidRPr="00B73199">
              <w:rPr>
                <w:rFonts w:ascii="Arial" w:hAnsi="Arial" w:cs="Arial"/>
                <w:color w:val="000000"/>
                <w:sz w:val="14"/>
                <w:szCs w:val="14"/>
              </w:rPr>
              <w:t>[</w:t>
            </w:r>
            <w:r w:rsidR="00B73199" w:rsidRPr="00B73199">
              <w:rPr>
                <w:rFonts w:ascii="Arial" w:hAnsi="Arial" w:cs="Arial"/>
                <w:sz w:val="14"/>
                <w:szCs w:val="14"/>
              </w:rPr>
              <w:t>E16J</w:t>
            </w:r>
            <w:proofErr w:type="gramStart"/>
            <w:r w:rsidR="00B73199" w:rsidRPr="00B73199">
              <w:rPr>
                <w:rFonts w:ascii="Arial" w:hAnsi="Arial" w:cs="Arial"/>
                <w:sz w:val="14"/>
                <w:szCs w:val="14"/>
              </w:rPr>
              <w:t>12000510003</w:t>
            </w:r>
            <w:r w:rsidRPr="00B73199">
              <w:rPr>
                <w:rFonts w:ascii="Arial" w:hAnsi="Arial" w:cs="Arial"/>
                <w:color w:val="000000"/>
                <w:sz w:val="14"/>
                <w:szCs w:val="14"/>
              </w:rPr>
              <w:t xml:space="preserve"> ]</w:t>
            </w:r>
            <w:proofErr w:type="gramEnd"/>
            <w:r w:rsidRPr="00B73199">
              <w:rPr>
                <w:rFonts w:ascii="Arial" w:hAnsi="Arial" w:cs="Arial"/>
                <w:color w:val="000000"/>
                <w:sz w:val="14"/>
                <w:szCs w:val="14"/>
              </w:rPr>
              <w:t xml:space="preserve"> </w:t>
            </w:r>
          </w:p>
          <w:p w14:paraId="76833D8F" w14:textId="77777777" w:rsidR="00B73199" w:rsidRDefault="00A23B3E" w:rsidP="00B73199">
            <w:pPr>
              <w:tabs>
                <w:tab w:val="left" w:pos="360"/>
              </w:tabs>
              <w:spacing w:before="0" w:after="0"/>
              <w:jc w:val="both"/>
              <w:rPr>
                <w:rFonts w:ascii="Arial" w:hAnsi="Arial" w:cs="Arial"/>
                <w:bCs/>
                <w:iCs/>
                <w:sz w:val="14"/>
                <w:szCs w:val="14"/>
              </w:rPr>
            </w:pPr>
            <w:r w:rsidRPr="00B73199">
              <w:rPr>
                <w:rFonts w:ascii="Arial" w:hAnsi="Arial" w:cs="Arial"/>
                <w:color w:val="000000"/>
                <w:sz w:val="14"/>
                <w:szCs w:val="14"/>
              </w:rPr>
              <w:t>[</w:t>
            </w:r>
            <w:r w:rsidR="00B73199" w:rsidRPr="00B73199">
              <w:rPr>
                <w:rFonts w:ascii="Arial" w:hAnsi="Arial" w:cs="Arial"/>
                <w:bCs/>
                <w:iCs/>
                <w:sz w:val="14"/>
                <w:szCs w:val="14"/>
              </w:rPr>
              <w:t xml:space="preserve">Lotto 1 CIG </w:t>
            </w:r>
            <w:r w:rsidR="00B73199" w:rsidRPr="00B73199">
              <w:rPr>
                <w:rFonts w:ascii="Arial" w:hAnsi="Arial" w:cs="Arial"/>
                <w:sz w:val="14"/>
                <w:szCs w:val="14"/>
                <w:shd w:val="clear" w:color="auto" w:fill="F0F0F0"/>
              </w:rPr>
              <w:t>8833923FDC</w:t>
            </w:r>
            <w:r w:rsidR="00B73199" w:rsidRPr="00B73199">
              <w:rPr>
                <w:rFonts w:ascii="Arial" w:hAnsi="Arial" w:cs="Arial"/>
                <w:bCs/>
                <w:iCs/>
                <w:sz w:val="14"/>
                <w:szCs w:val="14"/>
              </w:rPr>
              <w:t>; Lotto 2 CIG 8833943062;</w:t>
            </w:r>
          </w:p>
          <w:p w14:paraId="0B8D7A4E" w14:textId="4FF27F94" w:rsidR="00A23B3E" w:rsidRPr="00B73199" w:rsidRDefault="00B73199" w:rsidP="00B73199">
            <w:pPr>
              <w:tabs>
                <w:tab w:val="left" w:pos="360"/>
              </w:tabs>
              <w:spacing w:before="0" w:after="0"/>
              <w:jc w:val="both"/>
              <w:rPr>
                <w:rFonts w:ascii="Arial" w:hAnsi="Arial" w:cs="Arial"/>
                <w:bCs/>
                <w:iCs/>
                <w:sz w:val="14"/>
                <w:szCs w:val="14"/>
              </w:rPr>
            </w:pPr>
            <w:r w:rsidRPr="00B73199">
              <w:rPr>
                <w:rFonts w:ascii="Arial" w:hAnsi="Arial" w:cs="Arial"/>
                <w:bCs/>
                <w:iCs/>
                <w:sz w:val="14"/>
                <w:szCs w:val="14"/>
              </w:rPr>
              <w:t xml:space="preserve"> Lotto 3 CIG 8833958CBF; Lotto 4 CIG 883397284E</w:t>
            </w:r>
            <w:bookmarkStart w:id="1" w:name="_GoBack"/>
            <w:bookmarkEnd w:id="1"/>
            <w:r w:rsidR="00A23B3E" w:rsidRPr="003A443E">
              <w:rPr>
                <w:rFonts w:ascii="Arial" w:hAnsi="Arial" w:cs="Arial"/>
                <w:color w:val="000000"/>
                <w:sz w:val="14"/>
                <w:szCs w:val="14"/>
              </w:rPr>
              <w:t xml:space="preserve">] </w:t>
            </w:r>
          </w:p>
        </w:tc>
      </w:tr>
    </w:tbl>
    <w:p w14:paraId="1C73832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14:paraId="167B2558"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0D5460F6"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138A43B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18757C"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601820" w14:textId="77777777" w:rsidR="00A23B3E" w:rsidRDefault="00A23B3E">
            <w:pPr>
              <w:pStyle w:val="Text1"/>
              <w:ind w:left="0"/>
            </w:pPr>
            <w:r>
              <w:rPr>
                <w:rFonts w:ascii="Arial" w:hAnsi="Arial" w:cs="Arial"/>
                <w:b/>
                <w:sz w:val="14"/>
                <w:szCs w:val="14"/>
              </w:rPr>
              <w:t>Risposta:</w:t>
            </w:r>
          </w:p>
        </w:tc>
      </w:tr>
      <w:tr w:rsidR="00A23B3E" w14:paraId="7F6F412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539C64"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4A37FEC" w14:textId="77777777" w:rsidR="00A23B3E" w:rsidRDefault="00A23B3E">
            <w:pPr>
              <w:pStyle w:val="Text1"/>
              <w:ind w:left="0"/>
            </w:pPr>
            <w:r>
              <w:rPr>
                <w:rFonts w:ascii="Arial" w:hAnsi="Arial" w:cs="Arial"/>
                <w:sz w:val="14"/>
                <w:szCs w:val="14"/>
              </w:rPr>
              <w:t>[   ]</w:t>
            </w:r>
          </w:p>
        </w:tc>
      </w:tr>
      <w:tr w:rsidR="00A23B3E" w14:paraId="24C27A17"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2416EA"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058FF870"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3A839A" w14:textId="77777777" w:rsidR="00A23B3E" w:rsidRDefault="00A23B3E">
            <w:pPr>
              <w:pStyle w:val="Text1"/>
              <w:ind w:left="0"/>
              <w:rPr>
                <w:rFonts w:ascii="Arial" w:hAnsi="Arial" w:cs="Arial"/>
                <w:sz w:val="14"/>
                <w:szCs w:val="14"/>
              </w:rPr>
            </w:pPr>
            <w:r>
              <w:rPr>
                <w:rFonts w:ascii="Arial" w:hAnsi="Arial" w:cs="Arial"/>
                <w:sz w:val="14"/>
                <w:szCs w:val="14"/>
              </w:rPr>
              <w:t>[   ]</w:t>
            </w:r>
          </w:p>
          <w:p w14:paraId="02D79D84" w14:textId="77777777" w:rsidR="00A23B3E" w:rsidRDefault="00A23B3E">
            <w:pPr>
              <w:pStyle w:val="Text1"/>
              <w:ind w:left="0"/>
            </w:pPr>
            <w:r>
              <w:rPr>
                <w:rFonts w:ascii="Arial" w:hAnsi="Arial" w:cs="Arial"/>
                <w:sz w:val="14"/>
                <w:szCs w:val="14"/>
              </w:rPr>
              <w:t>[   ]</w:t>
            </w:r>
          </w:p>
        </w:tc>
      </w:tr>
      <w:tr w:rsidR="00A23B3E" w14:paraId="1068FE1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D2937B"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70BF55" w14:textId="77777777" w:rsidR="00A23B3E" w:rsidRDefault="00A23B3E">
            <w:pPr>
              <w:pStyle w:val="Text1"/>
              <w:ind w:left="0"/>
            </w:pPr>
            <w:r>
              <w:rPr>
                <w:rFonts w:ascii="Arial" w:hAnsi="Arial" w:cs="Arial"/>
                <w:sz w:val="14"/>
                <w:szCs w:val="14"/>
              </w:rPr>
              <w:t>[……………]</w:t>
            </w:r>
          </w:p>
        </w:tc>
      </w:tr>
      <w:tr w:rsidR="00A23B3E" w14:paraId="2481BE57"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E79204"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1CD97401"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5D4407F4"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15F20152"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296CED" w14:textId="77777777" w:rsidR="00A23B3E" w:rsidRDefault="00A23B3E">
            <w:pPr>
              <w:pStyle w:val="Text1"/>
              <w:ind w:left="0"/>
              <w:rPr>
                <w:rFonts w:ascii="Arial" w:hAnsi="Arial" w:cs="Arial"/>
                <w:sz w:val="14"/>
                <w:szCs w:val="14"/>
              </w:rPr>
            </w:pPr>
            <w:r>
              <w:rPr>
                <w:rFonts w:ascii="Arial" w:hAnsi="Arial" w:cs="Arial"/>
                <w:sz w:val="14"/>
                <w:szCs w:val="14"/>
              </w:rPr>
              <w:t>[……………]</w:t>
            </w:r>
          </w:p>
          <w:p w14:paraId="5044742C" w14:textId="77777777" w:rsidR="00A23B3E" w:rsidRDefault="00A23B3E">
            <w:pPr>
              <w:pStyle w:val="Text1"/>
              <w:ind w:left="0"/>
              <w:rPr>
                <w:rFonts w:ascii="Arial" w:hAnsi="Arial" w:cs="Arial"/>
                <w:sz w:val="14"/>
                <w:szCs w:val="14"/>
              </w:rPr>
            </w:pPr>
            <w:r>
              <w:rPr>
                <w:rFonts w:ascii="Arial" w:hAnsi="Arial" w:cs="Arial"/>
                <w:sz w:val="14"/>
                <w:szCs w:val="14"/>
              </w:rPr>
              <w:t>[……………]</w:t>
            </w:r>
          </w:p>
          <w:p w14:paraId="6D299F0A" w14:textId="77777777" w:rsidR="00A23B3E" w:rsidRDefault="00A23B3E">
            <w:pPr>
              <w:pStyle w:val="Text1"/>
              <w:ind w:left="0"/>
              <w:rPr>
                <w:rFonts w:ascii="Arial" w:hAnsi="Arial" w:cs="Arial"/>
                <w:sz w:val="14"/>
                <w:szCs w:val="14"/>
              </w:rPr>
            </w:pPr>
            <w:r>
              <w:rPr>
                <w:rFonts w:ascii="Arial" w:hAnsi="Arial" w:cs="Arial"/>
                <w:sz w:val="14"/>
                <w:szCs w:val="14"/>
              </w:rPr>
              <w:t>[……………]</w:t>
            </w:r>
          </w:p>
          <w:p w14:paraId="70C72FCD" w14:textId="77777777" w:rsidR="00A23B3E" w:rsidRDefault="00A23B3E">
            <w:pPr>
              <w:pStyle w:val="Text1"/>
              <w:ind w:left="0"/>
            </w:pPr>
            <w:r>
              <w:rPr>
                <w:rFonts w:ascii="Arial" w:hAnsi="Arial" w:cs="Arial"/>
                <w:sz w:val="14"/>
                <w:szCs w:val="14"/>
              </w:rPr>
              <w:t>[……………]</w:t>
            </w:r>
          </w:p>
        </w:tc>
      </w:tr>
      <w:tr w:rsidR="00A23B3E" w14:paraId="12A303C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6FD49E"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3C7009" w14:textId="77777777" w:rsidR="00A23B3E" w:rsidRDefault="00A23B3E">
            <w:pPr>
              <w:pStyle w:val="Text1"/>
              <w:ind w:left="0"/>
            </w:pPr>
            <w:r>
              <w:rPr>
                <w:rFonts w:ascii="Arial" w:hAnsi="Arial" w:cs="Arial"/>
                <w:b/>
                <w:sz w:val="14"/>
                <w:szCs w:val="14"/>
              </w:rPr>
              <w:t>Risposta:</w:t>
            </w:r>
          </w:p>
        </w:tc>
      </w:tr>
      <w:tr w:rsidR="00A23B3E" w14:paraId="011C8D7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D4C289"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37C210" w14:textId="77777777" w:rsidR="00A23B3E" w:rsidRDefault="00A23B3E">
            <w:pPr>
              <w:pStyle w:val="Text1"/>
              <w:ind w:left="0"/>
            </w:pPr>
            <w:r>
              <w:rPr>
                <w:rFonts w:ascii="Arial" w:hAnsi="Arial" w:cs="Arial"/>
                <w:sz w:val="14"/>
                <w:szCs w:val="14"/>
              </w:rPr>
              <w:t>[ ] Sì [ ] No</w:t>
            </w:r>
          </w:p>
        </w:tc>
      </w:tr>
      <w:tr w:rsidR="00A23B3E" w14:paraId="15DC6E9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F6B19A4"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0AC39082" w14:textId="77777777" w:rsidR="00A23B3E" w:rsidRPr="003A443E" w:rsidRDefault="00A23B3E">
            <w:pPr>
              <w:pStyle w:val="Text1"/>
              <w:spacing w:before="0" w:after="0"/>
              <w:ind w:left="0"/>
              <w:rPr>
                <w:rFonts w:ascii="Arial" w:hAnsi="Arial" w:cs="Arial"/>
                <w:b/>
                <w:color w:val="000000"/>
                <w:sz w:val="14"/>
                <w:szCs w:val="14"/>
              </w:rPr>
            </w:pPr>
          </w:p>
          <w:p w14:paraId="0B8B87B2"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02E1818C" w14:textId="77777777" w:rsidR="00A23B3E" w:rsidRPr="003A443E" w:rsidRDefault="00A23B3E">
            <w:pPr>
              <w:pStyle w:val="Text1"/>
              <w:spacing w:before="0" w:after="0"/>
              <w:ind w:left="0"/>
              <w:rPr>
                <w:rFonts w:ascii="Arial" w:hAnsi="Arial" w:cs="Arial"/>
                <w:color w:val="000000"/>
                <w:sz w:val="14"/>
                <w:szCs w:val="14"/>
              </w:rPr>
            </w:pPr>
          </w:p>
          <w:p w14:paraId="20338F15"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7504ED72"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1636EF"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444646DD" w14:textId="77777777" w:rsidR="00A23B3E" w:rsidRDefault="00A23B3E">
            <w:pPr>
              <w:pStyle w:val="Text1"/>
              <w:spacing w:before="0" w:after="0"/>
              <w:ind w:left="0"/>
              <w:rPr>
                <w:rFonts w:ascii="Arial" w:hAnsi="Arial" w:cs="Arial"/>
                <w:sz w:val="14"/>
                <w:szCs w:val="14"/>
              </w:rPr>
            </w:pPr>
          </w:p>
          <w:p w14:paraId="57197688" w14:textId="77777777" w:rsidR="00A23B3E" w:rsidRDefault="00A23B3E">
            <w:pPr>
              <w:pStyle w:val="Text1"/>
              <w:spacing w:before="0" w:after="0"/>
              <w:ind w:left="0"/>
              <w:rPr>
                <w:rFonts w:ascii="Arial" w:hAnsi="Arial" w:cs="Arial"/>
                <w:sz w:val="14"/>
                <w:szCs w:val="14"/>
              </w:rPr>
            </w:pPr>
          </w:p>
          <w:p w14:paraId="06E52EFA" w14:textId="77777777" w:rsidR="00A23B3E" w:rsidRDefault="00A23B3E">
            <w:pPr>
              <w:pStyle w:val="Text1"/>
              <w:spacing w:before="0" w:after="0"/>
              <w:ind w:left="0"/>
              <w:rPr>
                <w:rFonts w:ascii="Arial" w:hAnsi="Arial" w:cs="Arial"/>
                <w:sz w:val="14"/>
                <w:szCs w:val="14"/>
              </w:rPr>
            </w:pPr>
          </w:p>
          <w:p w14:paraId="2147F20E" w14:textId="77777777" w:rsidR="00A23B3E" w:rsidRDefault="00A23B3E">
            <w:pPr>
              <w:pStyle w:val="Text1"/>
              <w:spacing w:before="0" w:after="0"/>
              <w:ind w:left="0"/>
              <w:rPr>
                <w:rFonts w:ascii="Arial" w:hAnsi="Arial" w:cs="Arial"/>
                <w:sz w:val="14"/>
                <w:szCs w:val="14"/>
              </w:rPr>
            </w:pPr>
          </w:p>
          <w:p w14:paraId="601DD6A1"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73BFCCA1" w14:textId="77777777" w:rsidR="00A23B3E" w:rsidRDefault="00A23B3E">
            <w:pPr>
              <w:pStyle w:val="Text1"/>
              <w:spacing w:before="0" w:after="0"/>
              <w:ind w:left="0"/>
              <w:rPr>
                <w:rFonts w:ascii="Arial" w:hAnsi="Arial" w:cs="Arial"/>
                <w:sz w:val="14"/>
                <w:szCs w:val="14"/>
              </w:rPr>
            </w:pPr>
          </w:p>
          <w:p w14:paraId="201A3D24" w14:textId="77777777" w:rsidR="00A23B3E" w:rsidRDefault="00A23B3E">
            <w:pPr>
              <w:pStyle w:val="Text1"/>
              <w:spacing w:before="0" w:after="0"/>
              <w:ind w:left="0"/>
              <w:rPr>
                <w:rFonts w:ascii="Arial" w:hAnsi="Arial" w:cs="Arial"/>
                <w:sz w:val="14"/>
                <w:szCs w:val="14"/>
              </w:rPr>
            </w:pPr>
          </w:p>
          <w:p w14:paraId="29A86346" w14:textId="77777777" w:rsidR="00A23B3E" w:rsidRDefault="00A23B3E">
            <w:pPr>
              <w:pStyle w:val="Text1"/>
              <w:spacing w:before="0" w:after="0"/>
              <w:ind w:left="0"/>
              <w:rPr>
                <w:rFonts w:ascii="Arial" w:hAnsi="Arial" w:cs="Arial"/>
                <w:sz w:val="14"/>
                <w:szCs w:val="14"/>
              </w:rPr>
            </w:pPr>
          </w:p>
          <w:p w14:paraId="3BF53C10"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4A0DFE2A" w14:textId="77777777" w:rsidR="00A23B3E" w:rsidRDefault="00A23B3E">
            <w:pPr>
              <w:pStyle w:val="Text1"/>
              <w:spacing w:before="0" w:after="0"/>
              <w:ind w:left="0"/>
              <w:rPr>
                <w:rFonts w:ascii="Arial" w:hAnsi="Arial" w:cs="Arial"/>
                <w:sz w:val="14"/>
                <w:szCs w:val="14"/>
              </w:rPr>
            </w:pPr>
          </w:p>
        </w:tc>
      </w:tr>
      <w:tr w:rsidR="00A23B3E" w14:paraId="69FD988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8C89AD"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5E8A895D"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03C4949F" w14:textId="77777777" w:rsidR="00A23B3E" w:rsidRPr="003A443E" w:rsidRDefault="00A23B3E">
            <w:pPr>
              <w:pStyle w:val="Text1"/>
              <w:spacing w:before="0" w:after="0"/>
              <w:ind w:left="0"/>
              <w:rPr>
                <w:rFonts w:ascii="Arial" w:hAnsi="Arial" w:cs="Arial"/>
                <w:color w:val="000000"/>
                <w:sz w:val="14"/>
                <w:szCs w:val="14"/>
              </w:rPr>
            </w:pPr>
          </w:p>
          <w:p w14:paraId="27865774"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67D5BFC0" w14:textId="77777777" w:rsidR="00A23B3E" w:rsidRPr="003A443E" w:rsidRDefault="00A23B3E">
            <w:pPr>
              <w:pStyle w:val="Text1"/>
              <w:spacing w:before="0" w:after="0"/>
              <w:ind w:left="0"/>
              <w:rPr>
                <w:rFonts w:ascii="Arial" w:hAnsi="Arial" w:cs="Arial"/>
                <w:color w:val="000000"/>
                <w:sz w:val="12"/>
                <w:szCs w:val="12"/>
              </w:rPr>
            </w:pPr>
          </w:p>
          <w:p w14:paraId="0E2A14F3"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7F726CD7" w14:textId="77777777" w:rsidR="00A23B3E" w:rsidRPr="003A443E" w:rsidRDefault="00A23B3E">
            <w:pPr>
              <w:pStyle w:val="Text1"/>
              <w:spacing w:before="0" w:after="0"/>
              <w:ind w:left="720"/>
              <w:rPr>
                <w:rFonts w:ascii="Arial" w:hAnsi="Arial" w:cs="Arial"/>
                <w:i/>
                <w:color w:val="000000"/>
                <w:sz w:val="14"/>
                <w:szCs w:val="14"/>
              </w:rPr>
            </w:pPr>
          </w:p>
          <w:p w14:paraId="63C667A5" w14:textId="77777777" w:rsidR="001F35A9" w:rsidRPr="003A443E" w:rsidRDefault="001F35A9">
            <w:pPr>
              <w:pStyle w:val="Text1"/>
              <w:spacing w:before="0" w:after="0"/>
              <w:ind w:left="720"/>
              <w:rPr>
                <w:rFonts w:ascii="Arial" w:hAnsi="Arial" w:cs="Arial"/>
                <w:i/>
                <w:color w:val="000000"/>
                <w:sz w:val="14"/>
                <w:szCs w:val="14"/>
              </w:rPr>
            </w:pPr>
          </w:p>
          <w:p w14:paraId="4D830260"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35FF0A1F" w14:textId="77777777" w:rsidR="00A23B3E" w:rsidRPr="003A443E" w:rsidRDefault="00A23B3E">
            <w:pPr>
              <w:pStyle w:val="Text1"/>
              <w:spacing w:before="0" w:after="0"/>
              <w:ind w:left="284" w:hanging="284"/>
              <w:rPr>
                <w:rFonts w:ascii="Arial" w:hAnsi="Arial" w:cs="Arial"/>
                <w:color w:val="000000"/>
                <w:sz w:val="14"/>
                <w:szCs w:val="14"/>
              </w:rPr>
            </w:pPr>
          </w:p>
          <w:p w14:paraId="14341AA9" w14:textId="77777777" w:rsidR="00A23B3E" w:rsidRPr="003A443E" w:rsidRDefault="00A23B3E">
            <w:pPr>
              <w:pStyle w:val="Text1"/>
              <w:spacing w:before="0" w:after="0"/>
              <w:ind w:left="284" w:hanging="284"/>
              <w:rPr>
                <w:rFonts w:ascii="Arial" w:hAnsi="Arial" w:cs="Arial"/>
                <w:color w:val="000000"/>
                <w:sz w:val="14"/>
                <w:szCs w:val="14"/>
              </w:rPr>
            </w:pPr>
          </w:p>
          <w:p w14:paraId="2DEF7F3E" w14:textId="77777777" w:rsidR="00A23B3E" w:rsidRPr="003A443E" w:rsidRDefault="00A23B3E">
            <w:pPr>
              <w:pStyle w:val="Text1"/>
              <w:spacing w:before="0" w:after="0"/>
              <w:ind w:left="284" w:hanging="284"/>
              <w:rPr>
                <w:rFonts w:ascii="Arial" w:hAnsi="Arial" w:cs="Arial"/>
                <w:color w:val="000000"/>
                <w:sz w:val="14"/>
                <w:szCs w:val="14"/>
              </w:rPr>
            </w:pPr>
          </w:p>
          <w:p w14:paraId="57F129B1" w14:textId="77777777" w:rsidR="00A23B3E" w:rsidRPr="003A443E" w:rsidRDefault="00A23B3E">
            <w:pPr>
              <w:pStyle w:val="Text1"/>
              <w:spacing w:before="0" w:after="0"/>
              <w:ind w:left="284" w:hanging="284"/>
              <w:rPr>
                <w:rFonts w:ascii="Arial" w:hAnsi="Arial" w:cs="Arial"/>
                <w:color w:val="000000"/>
                <w:sz w:val="14"/>
                <w:szCs w:val="14"/>
              </w:rPr>
            </w:pPr>
          </w:p>
          <w:p w14:paraId="59D93FAB"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7E6C7130"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213F3820"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1158D681"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1829D328"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796532A"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7D013D7B"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A0A5F9" w14:textId="77777777" w:rsidR="001F35A9" w:rsidRDefault="001F35A9">
            <w:pPr>
              <w:pStyle w:val="Text1"/>
              <w:ind w:left="0"/>
              <w:rPr>
                <w:rFonts w:ascii="Arial" w:hAnsi="Arial" w:cs="Arial"/>
                <w:sz w:val="15"/>
                <w:szCs w:val="15"/>
              </w:rPr>
            </w:pPr>
          </w:p>
          <w:p w14:paraId="350C18E6" w14:textId="77777777" w:rsidR="001F35A9" w:rsidRDefault="001F35A9">
            <w:pPr>
              <w:pStyle w:val="Text1"/>
              <w:ind w:left="0"/>
              <w:rPr>
                <w:rFonts w:ascii="Arial" w:hAnsi="Arial" w:cs="Arial"/>
                <w:sz w:val="15"/>
                <w:szCs w:val="15"/>
              </w:rPr>
            </w:pPr>
          </w:p>
          <w:p w14:paraId="2C24086C" w14:textId="77777777"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7D63DB0B" w14:textId="77777777" w:rsidR="00A23B3E" w:rsidRDefault="00A23B3E">
            <w:pPr>
              <w:pStyle w:val="Text1"/>
              <w:ind w:left="0"/>
              <w:rPr>
                <w:rFonts w:ascii="Arial" w:hAnsi="Arial" w:cs="Arial"/>
                <w:sz w:val="15"/>
                <w:szCs w:val="15"/>
              </w:rPr>
            </w:pPr>
          </w:p>
          <w:p w14:paraId="7AD71D98" w14:textId="77777777" w:rsidR="00A23B3E" w:rsidRDefault="00A23B3E">
            <w:pPr>
              <w:pStyle w:val="Text1"/>
              <w:ind w:left="0"/>
              <w:rPr>
                <w:rFonts w:ascii="Arial" w:hAnsi="Arial" w:cs="Arial"/>
                <w:sz w:val="15"/>
                <w:szCs w:val="15"/>
              </w:rPr>
            </w:pPr>
          </w:p>
          <w:p w14:paraId="29973FF0"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2A7CAD6F" w14:textId="77777777" w:rsidR="001F35A9" w:rsidRDefault="001F35A9" w:rsidP="001F35A9">
            <w:pPr>
              <w:pStyle w:val="Text1"/>
              <w:spacing w:before="0" w:after="0"/>
              <w:ind w:left="0"/>
              <w:rPr>
                <w:rFonts w:ascii="Arial" w:hAnsi="Arial" w:cs="Arial"/>
                <w:color w:val="000000"/>
                <w:sz w:val="14"/>
                <w:szCs w:val="14"/>
              </w:rPr>
            </w:pPr>
          </w:p>
          <w:p w14:paraId="0C164D99" w14:textId="77777777" w:rsidR="001F35A9" w:rsidRDefault="001F35A9" w:rsidP="001F35A9">
            <w:pPr>
              <w:pStyle w:val="Text1"/>
              <w:spacing w:before="0" w:after="0"/>
              <w:ind w:left="0"/>
              <w:rPr>
                <w:rFonts w:ascii="Arial" w:hAnsi="Arial" w:cs="Arial"/>
                <w:color w:val="000000"/>
                <w:sz w:val="14"/>
                <w:szCs w:val="14"/>
              </w:rPr>
            </w:pPr>
          </w:p>
          <w:p w14:paraId="4EABAAFE"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2ACBA5E5"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61A810F0" w14:textId="77777777" w:rsidR="001F35A9" w:rsidRDefault="001F35A9">
            <w:pPr>
              <w:pStyle w:val="Text1"/>
              <w:ind w:left="0"/>
              <w:rPr>
                <w:rFonts w:ascii="Arial" w:hAnsi="Arial" w:cs="Arial"/>
                <w:color w:val="000000"/>
                <w:sz w:val="14"/>
                <w:szCs w:val="14"/>
              </w:rPr>
            </w:pPr>
          </w:p>
          <w:p w14:paraId="079EC3B9"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14:paraId="70C73F56" w14:textId="77777777" w:rsidR="00A23B3E" w:rsidRDefault="00A23B3E">
            <w:pPr>
              <w:pStyle w:val="Text1"/>
              <w:ind w:left="0"/>
              <w:rPr>
                <w:rFonts w:ascii="Arial" w:hAnsi="Arial" w:cs="Arial"/>
                <w:color w:val="FF0000"/>
                <w:sz w:val="14"/>
                <w:szCs w:val="14"/>
                <w:highlight w:val="yellow"/>
              </w:rPr>
            </w:pPr>
          </w:p>
          <w:p w14:paraId="26D5A9C0" w14:textId="77777777" w:rsidR="00A23B3E" w:rsidRDefault="00A23B3E">
            <w:pPr>
              <w:pStyle w:val="Text1"/>
              <w:ind w:left="0"/>
              <w:rPr>
                <w:rFonts w:ascii="Arial" w:hAnsi="Arial" w:cs="Arial"/>
                <w:color w:val="FF0000"/>
                <w:sz w:val="14"/>
                <w:szCs w:val="14"/>
                <w:highlight w:val="yellow"/>
              </w:rPr>
            </w:pPr>
          </w:p>
          <w:p w14:paraId="6DDDE69E" w14:textId="77777777" w:rsidR="00A23B3E" w:rsidRDefault="00A23B3E">
            <w:pPr>
              <w:pStyle w:val="Text1"/>
              <w:ind w:left="0"/>
              <w:rPr>
                <w:rFonts w:ascii="Arial" w:hAnsi="Arial" w:cs="Arial"/>
                <w:sz w:val="14"/>
                <w:szCs w:val="14"/>
              </w:rPr>
            </w:pPr>
          </w:p>
          <w:p w14:paraId="74E51A41" w14:textId="77777777" w:rsidR="00A23B3E" w:rsidRDefault="00A23B3E">
            <w:pPr>
              <w:pStyle w:val="Text1"/>
              <w:ind w:left="0"/>
              <w:rPr>
                <w:rFonts w:ascii="Arial" w:hAnsi="Arial" w:cs="Arial"/>
                <w:sz w:val="14"/>
                <w:szCs w:val="14"/>
              </w:rPr>
            </w:pPr>
          </w:p>
          <w:p w14:paraId="142D2E52" w14:textId="77777777" w:rsidR="001F35A9" w:rsidRDefault="001F35A9">
            <w:pPr>
              <w:pStyle w:val="Text1"/>
              <w:ind w:left="0"/>
              <w:rPr>
                <w:rFonts w:ascii="Arial" w:hAnsi="Arial" w:cs="Arial"/>
                <w:sz w:val="14"/>
                <w:szCs w:val="14"/>
              </w:rPr>
            </w:pPr>
          </w:p>
          <w:p w14:paraId="2456B943"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2E0DFF08" w14:textId="77777777" w:rsidR="00A23B3E" w:rsidRDefault="00A23B3E" w:rsidP="005309A4">
            <w:pPr>
              <w:pStyle w:val="Text1"/>
              <w:spacing w:before="0"/>
              <w:ind w:left="0"/>
            </w:pPr>
            <w:r>
              <w:rPr>
                <w:rFonts w:ascii="Arial" w:hAnsi="Arial" w:cs="Arial"/>
                <w:sz w:val="14"/>
                <w:szCs w:val="14"/>
              </w:rPr>
              <w:t>[………..…][…………][……….…][……….…]</w:t>
            </w:r>
          </w:p>
        </w:tc>
      </w:tr>
      <w:tr w:rsidR="00A23B3E" w14:paraId="553FEB03"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D0EC26"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2A0052BC"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6972C379"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72C1D63D"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1144E7D6" w14:textId="77777777" w:rsidR="00A23B3E" w:rsidRPr="003A443E" w:rsidRDefault="00A23B3E">
            <w:pPr>
              <w:pStyle w:val="Text1"/>
              <w:spacing w:before="0" w:after="0"/>
              <w:ind w:left="0"/>
              <w:rPr>
                <w:rFonts w:ascii="Arial" w:hAnsi="Arial" w:cs="Arial"/>
                <w:color w:val="000000"/>
                <w:sz w:val="14"/>
                <w:szCs w:val="14"/>
              </w:rPr>
            </w:pPr>
          </w:p>
          <w:p w14:paraId="1B7EB205"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668022E9" w14:textId="77777777" w:rsidR="00A23B3E" w:rsidRPr="003A443E" w:rsidRDefault="00A23B3E">
            <w:pPr>
              <w:pStyle w:val="Text1"/>
              <w:spacing w:before="0" w:after="0"/>
              <w:ind w:left="720"/>
              <w:rPr>
                <w:rFonts w:ascii="Arial" w:hAnsi="Arial" w:cs="Arial"/>
                <w:i/>
                <w:color w:val="000000"/>
                <w:sz w:val="14"/>
                <w:szCs w:val="14"/>
              </w:rPr>
            </w:pPr>
          </w:p>
          <w:p w14:paraId="5CC82E38"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06A1F190" w14:textId="77777777" w:rsidR="00A23B3E" w:rsidRPr="003A443E" w:rsidRDefault="00A23B3E">
            <w:pPr>
              <w:pStyle w:val="Text1"/>
              <w:spacing w:before="0" w:after="0"/>
              <w:ind w:left="284" w:hanging="284"/>
              <w:rPr>
                <w:rFonts w:ascii="Arial" w:hAnsi="Arial" w:cs="Arial"/>
                <w:color w:val="000000"/>
                <w:sz w:val="14"/>
                <w:szCs w:val="14"/>
              </w:rPr>
            </w:pPr>
          </w:p>
          <w:p w14:paraId="0DBCE547" w14:textId="77777777" w:rsidR="001F35A9" w:rsidRPr="003A443E" w:rsidRDefault="001F35A9">
            <w:pPr>
              <w:pStyle w:val="Text1"/>
              <w:spacing w:before="0" w:after="0"/>
              <w:ind w:left="284" w:hanging="284"/>
              <w:rPr>
                <w:rFonts w:ascii="Arial" w:hAnsi="Arial" w:cs="Arial"/>
                <w:color w:val="000000"/>
                <w:sz w:val="14"/>
                <w:szCs w:val="14"/>
              </w:rPr>
            </w:pPr>
          </w:p>
          <w:p w14:paraId="22B47E9B" w14:textId="77777777" w:rsidR="001F35A9" w:rsidRPr="003A443E" w:rsidRDefault="001F35A9">
            <w:pPr>
              <w:pStyle w:val="Text1"/>
              <w:spacing w:before="0" w:after="0"/>
              <w:ind w:left="284" w:hanging="284"/>
              <w:rPr>
                <w:rFonts w:ascii="Arial" w:hAnsi="Arial" w:cs="Arial"/>
                <w:color w:val="000000"/>
                <w:sz w:val="14"/>
                <w:szCs w:val="14"/>
              </w:rPr>
            </w:pPr>
          </w:p>
          <w:p w14:paraId="0169C16D" w14:textId="77777777" w:rsidR="001F35A9" w:rsidRPr="003A443E" w:rsidRDefault="001F35A9">
            <w:pPr>
              <w:pStyle w:val="Text1"/>
              <w:spacing w:before="0" w:after="0"/>
              <w:ind w:left="284" w:hanging="284"/>
              <w:rPr>
                <w:rFonts w:ascii="Arial" w:hAnsi="Arial" w:cs="Arial"/>
                <w:color w:val="000000"/>
                <w:sz w:val="14"/>
                <w:szCs w:val="14"/>
              </w:rPr>
            </w:pPr>
          </w:p>
          <w:p w14:paraId="512E2027" w14:textId="77777777" w:rsidR="001F35A9" w:rsidRPr="003A443E" w:rsidRDefault="001F35A9">
            <w:pPr>
              <w:pStyle w:val="Text1"/>
              <w:spacing w:before="0" w:after="0"/>
              <w:ind w:left="284" w:hanging="284"/>
              <w:rPr>
                <w:rFonts w:ascii="Arial" w:hAnsi="Arial" w:cs="Arial"/>
                <w:color w:val="000000"/>
                <w:sz w:val="14"/>
                <w:szCs w:val="14"/>
              </w:rPr>
            </w:pPr>
          </w:p>
          <w:p w14:paraId="719462CA" w14:textId="77777777" w:rsidR="00A23B3E" w:rsidRPr="003A443E" w:rsidRDefault="00A23B3E">
            <w:pPr>
              <w:pStyle w:val="Text1"/>
              <w:spacing w:before="0" w:after="0"/>
              <w:ind w:left="284" w:hanging="284"/>
              <w:rPr>
                <w:rFonts w:ascii="Arial" w:hAnsi="Arial" w:cs="Arial"/>
                <w:color w:val="000000"/>
                <w:sz w:val="14"/>
                <w:szCs w:val="14"/>
              </w:rPr>
            </w:pPr>
          </w:p>
          <w:p w14:paraId="649ED6E4"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3CA6DE3E" w14:textId="77777777" w:rsidR="00A23B3E" w:rsidRPr="003A443E" w:rsidRDefault="00A23B3E">
            <w:pPr>
              <w:pStyle w:val="Text1"/>
              <w:spacing w:before="0" w:after="0"/>
              <w:ind w:left="284" w:hanging="284"/>
              <w:rPr>
                <w:rFonts w:ascii="Arial" w:hAnsi="Arial" w:cs="Arial"/>
                <w:color w:val="000000"/>
                <w:sz w:val="14"/>
                <w:szCs w:val="14"/>
              </w:rPr>
            </w:pPr>
          </w:p>
          <w:p w14:paraId="68A8BC33"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48DBE7" w14:textId="77777777" w:rsidR="00A23B3E" w:rsidRPr="003A443E" w:rsidRDefault="00A23B3E">
            <w:pPr>
              <w:pStyle w:val="Text1"/>
              <w:ind w:left="0"/>
              <w:rPr>
                <w:rFonts w:ascii="Arial" w:hAnsi="Arial" w:cs="Arial"/>
                <w:color w:val="000000"/>
                <w:sz w:val="14"/>
                <w:szCs w:val="14"/>
              </w:rPr>
            </w:pPr>
          </w:p>
          <w:p w14:paraId="0228EB90"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6E1A117" w14:textId="77777777" w:rsidR="00A23B3E" w:rsidRPr="003A443E" w:rsidRDefault="00A23B3E">
            <w:pPr>
              <w:pStyle w:val="Text1"/>
              <w:ind w:left="0"/>
              <w:rPr>
                <w:rFonts w:ascii="Arial" w:hAnsi="Arial" w:cs="Arial"/>
                <w:color w:val="000000"/>
                <w:sz w:val="14"/>
                <w:szCs w:val="14"/>
              </w:rPr>
            </w:pPr>
          </w:p>
          <w:p w14:paraId="48EDEEE3" w14:textId="77777777" w:rsidR="00A23B3E" w:rsidRPr="003A443E" w:rsidRDefault="00A23B3E">
            <w:pPr>
              <w:pStyle w:val="Text1"/>
              <w:ind w:left="0"/>
              <w:rPr>
                <w:rFonts w:ascii="Arial" w:hAnsi="Arial" w:cs="Arial"/>
                <w:color w:val="000000"/>
                <w:sz w:val="14"/>
                <w:szCs w:val="14"/>
              </w:rPr>
            </w:pPr>
          </w:p>
          <w:p w14:paraId="6AF24ADC"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C2ED64D" w14:textId="77777777" w:rsidR="00A23B3E" w:rsidRPr="003A443E" w:rsidRDefault="00A23B3E">
            <w:pPr>
              <w:pStyle w:val="Text1"/>
              <w:ind w:left="0"/>
              <w:rPr>
                <w:rFonts w:ascii="Arial" w:hAnsi="Arial" w:cs="Arial"/>
                <w:color w:val="000000"/>
                <w:sz w:val="14"/>
                <w:szCs w:val="14"/>
              </w:rPr>
            </w:pPr>
          </w:p>
          <w:p w14:paraId="5BE035E4"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438057A6" w14:textId="77777777" w:rsidR="00A23B3E" w:rsidRPr="003A443E" w:rsidRDefault="00A23B3E" w:rsidP="00F351F0">
            <w:pPr>
              <w:pStyle w:val="Text1"/>
              <w:spacing w:before="0" w:after="0"/>
              <w:ind w:left="0"/>
              <w:rPr>
                <w:rFonts w:ascii="Arial" w:hAnsi="Arial" w:cs="Arial"/>
                <w:color w:val="000000"/>
                <w:sz w:val="14"/>
                <w:szCs w:val="14"/>
              </w:rPr>
            </w:pPr>
          </w:p>
          <w:p w14:paraId="2DAF63C2"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3C92C4E5"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6598609A"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21BEE4DD"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335EC1DC"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61094C72"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1027C6FB"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6474223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C69345"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0CA073" w14:textId="77777777" w:rsidR="00A23B3E" w:rsidRDefault="00A23B3E">
            <w:pPr>
              <w:pStyle w:val="Text1"/>
              <w:ind w:left="0"/>
            </w:pPr>
            <w:r>
              <w:rPr>
                <w:rFonts w:ascii="Arial" w:hAnsi="Arial" w:cs="Arial"/>
                <w:b/>
                <w:sz w:val="15"/>
                <w:szCs w:val="15"/>
              </w:rPr>
              <w:t>Risposta:</w:t>
            </w:r>
          </w:p>
        </w:tc>
      </w:tr>
      <w:tr w:rsidR="00A23B3E" w14:paraId="595A932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514191"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4D2A40" w14:textId="77777777" w:rsidR="00A23B3E" w:rsidRDefault="00A23B3E">
            <w:pPr>
              <w:pStyle w:val="Text1"/>
              <w:ind w:left="0"/>
            </w:pPr>
            <w:r>
              <w:rPr>
                <w:rFonts w:ascii="Arial" w:hAnsi="Arial" w:cs="Arial"/>
                <w:sz w:val="15"/>
                <w:szCs w:val="15"/>
              </w:rPr>
              <w:t>[ ] Sì [ ] No</w:t>
            </w:r>
          </w:p>
        </w:tc>
      </w:tr>
      <w:tr w:rsidR="00A23B3E" w14:paraId="043FEF84"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02CCC220"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2AF7D58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D43CAD"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20287947"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14:paraId="4BC16B7A" w14:textId="77777777" w:rsidR="00A23B3E" w:rsidRPr="003A443E" w:rsidRDefault="00A23B3E">
            <w:pPr>
              <w:pStyle w:val="Text1"/>
              <w:spacing w:before="0" w:after="0"/>
              <w:ind w:left="284"/>
              <w:rPr>
                <w:rFonts w:ascii="Arial" w:hAnsi="Arial" w:cs="Arial"/>
                <w:color w:val="000000"/>
                <w:sz w:val="14"/>
                <w:szCs w:val="14"/>
              </w:rPr>
            </w:pPr>
          </w:p>
          <w:p w14:paraId="5644FEDF"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2FF2A78D"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B128D57" w14:textId="77777777" w:rsidR="00A23B3E" w:rsidRPr="003A443E" w:rsidRDefault="00A23B3E">
            <w:pPr>
              <w:pStyle w:val="Text1"/>
              <w:spacing w:before="0" w:after="0"/>
              <w:ind w:left="0"/>
              <w:rPr>
                <w:rFonts w:ascii="Arial" w:hAnsi="Arial" w:cs="Arial"/>
                <w:b/>
                <w:color w:val="000000"/>
                <w:sz w:val="14"/>
                <w:szCs w:val="14"/>
              </w:rPr>
            </w:pPr>
          </w:p>
          <w:p w14:paraId="61C4F029"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3E3F84" w14:textId="77777777" w:rsidR="00A23B3E" w:rsidRPr="003A443E" w:rsidRDefault="00A23B3E">
            <w:pPr>
              <w:pStyle w:val="Text1"/>
              <w:spacing w:before="0" w:after="0"/>
              <w:ind w:left="0"/>
              <w:rPr>
                <w:rFonts w:ascii="Arial" w:hAnsi="Arial" w:cs="Arial"/>
                <w:color w:val="000000"/>
                <w:sz w:val="15"/>
                <w:szCs w:val="15"/>
              </w:rPr>
            </w:pPr>
          </w:p>
          <w:p w14:paraId="7E1796FF" w14:textId="77777777" w:rsidR="00A23B3E" w:rsidRPr="003A443E" w:rsidRDefault="00A23B3E">
            <w:pPr>
              <w:pStyle w:val="Text1"/>
              <w:spacing w:before="0" w:after="0"/>
              <w:ind w:left="0"/>
              <w:rPr>
                <w:rFonts w:ascii="Arial" w:hAnsi="Arial" w:cs="Arial"/>
                <w:color w:val="000000"/>
                <w:sz w:val="15"/>
                <w:szCs w:val="15"/>
              </w:rPr>
            </w:pPr>
          </w:p>
          <w:p w14:paraId="6A08B1FD" w14:textId="77777777" w:rsidR="00A23B3E" w:rsidRPr="003A443E" w:rsidRDefault="00A23B3E">
            <w:pPr>
              <w:pStyle w:val="Text1"/>
              <w:spacing w:before="0" w:after="0"/>
              <w:ind w:left="0"/>
              <w:rPr>
                <w:rFonts w:ascii="Arial" w:hAnsi="Arial" w:cs="Arial"/>
                <w:color w:val="000000"/>
                <w:sz w:val="15"/>
                <w:szCs w:val="15"/>
              </w:rPr>
            </w:pPr>
          </w:p>
          <w:p w14:paraId="6AA132C4" w14:textId="77777777" w:rsidR="001F35A9" w:rsidRPr="003A443E" w:rsidRDefault="001F35A9">
            <w:pPr>
              <w:pStyle w:val="Text1"/>
              <w:spacing w:before="0" w:after="0"/>
              <w:ind w:left="0"/>
              <w:rPr>
                <w:rFonts w:ascii="Arial" w:hAnsi="Arial" w:cs="Arial"/>
                <w:color w:val="000000"/>
                <w:sz w:val="15"/>
                <w:szCs w:val="15"/>
              </w:rPr>
            </w:pPr>
          </w:p>
          <w:p w14:paraId="45256CB5" w14:textId="77777777" w:rsidR="001F35A9" w:rsidRPr="003A443E" w:rsidRDefault="001F35A9">
            <w:pPr>
              <w:pStyle w:val="Text1"/>
              <w:spacing w:before="0" w:after="0"/>
              <w:ind w:left="0"/>
              <w:rPr>
                <w:rFonts w:ascii="Arial" w:hAnsi="Arial" w:cs="Arial"/>
                <w:color w:val="000000"/>
                <w:sz w:val="15"/>
                <w:szCs w:val="15"/>
              </w:rPr>
            </w:pPr>
          </w:p>
          <w:p w14:paraId="47C83DFC"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67FECB67" w14:textId="77777777" w:rsidR="00A23B3E" w:rsidRPr="003A443E" w:rsidRDefault="00A23B3E">
            <w:pPr>
              <w:pStyle w:val="Text1"/>
              <w:spacing w:before="0" w:after="0"/>
              <w:ind w:left="0"/>
              <w:rPr>
                <w:rFonts w:ascii="Arial" w:hAnsi="Arial" w:cs="Arial"/>
                <w:color w:val="000000"/>
                <w:sz w:val="15"/>
                <w:szCs w:val="15"/>
              </w:rPr>
            </w:pPr>
          </w:p>
          <w:p w14:paraId="34CE2CF9"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64A01E47"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6DB6711E" w14:textId="77777777" w:rsidR="00A23B3E" w:rsidRPr="003A443E" w:rsidRDefault="00A23B3E">
            <w:pPr>
              <w:pStyle w:val="Text1"/>
              <w:spacing w:before="0" w:after="0"/>
              <w:ind w:left="0"/>
              <w:rPr>
                <w:rFonts w:ascii="Arial" w:hAnsi="Arial" w:cs="Arial"/>
                <w:color w:val="000000"/>
                <w:sz w:val="15"/>
                <w:szCs w:val="15"/>
              </w:rPr>
            </w:pPr>
          </w:p>
          <w:p w14:paraId="0B1E7840"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28FCD58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C7E202"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361629" w14:textId="77777777" w:rsidR="00A23B3E" w:rsidRDefault="00A23B3E">
            <w:pPr>
              <w:pStyle w:val="Text1"/>
              <w:ind w:left="0"/>
            </w:pPr>
            <w:r>
              <w:rPr>
                <w:rFonts w:ascii="Arial" w:hAnsi="Arial" w:cs="Arial"/>
                <w:b/>
                <w:sz w:val="15"/>
                <w:szCs w:val="15"/>
              </w:rPr>
              <w:t>Risposta:</w:t>
            </w:r>
          </w:p>
        </w:tc>
      </w:tr>
      <w:tr w:rsidR="00A23B3E" w14:paraId="49D5AF7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99391D"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F30AFD1" w14:textId="77777777" w:rsidR="00A23B3E" w:rsidRDefault="00A23B3E">
            <w:pPr>
              <w:pStyle w:val="Text1"/>
              <w:ind w:left="0"/>
            </w:pPr>
            <w:r>
              <w:rPr>
                <w:rFonts w:ascii="Arial" w:hAnsi="Arial" w:cs="Arial"/>
                <w:sz w:val="15"/>
                <w:szCs w:val="15"/>
              </w:rPr>
              <w:t>[   ]</w:t>
            </w:r>
          </w:p>
        </w:tc>
      </w:tr>
    </w:tbl>
    <w:p w14:paraId="25B8615D" w14:textId="77777777" w:rsidR="00A23B3E" w:rsidRPr="00AA5F93" w:rsidRDefault="00A23B3E">
      <w:pPr>
        <w:pStyle w:val="SectionTitle"/>
        <w:spacing w:before="0" w:after="0"/>
        <w:jc w:val="both"/>
        <w:rPr>
          <w:rFonts w:ascii="Arial" w:hAnsi="Arial" w:cs="Arial"/>
          <w:b w:val="0"/>
          <w:caps/>
          <w:sz w:val="10"/>
          <w:szCs w:val="10"/>
        </w:rPr>
      </w:pPr>
    </w:p>
    <w:p w14:paraId="2D7BE210" w14:textId="77777777" w:rsidR="00A23B3E" w:rsidRPr="00AA5F93" w:rsidRDefault="00A23B3E">
      <w:pPr>
        <w:pStyle w:val="SectionTitle"/>
        <w:spacing w:before="0" w:after="0"/>
        <w:jc w:val="both"/>
        <w:rPr>
          <w:rFonts w:ascii="Arial" w:hAnsi="Arial" w:cs="Arial"/>
          <w:b w:val="0"/>
          <w:caps/>
          <w:sz w:val="12"/>
          <w:szCs w:val="12"/>
        </w:rPr>
      </w:pPr>
    </w:p>
    <w:p w14:paraId="049C38E9"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784005DA"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BDC0CC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2D79C6"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A58B41" w14:textId="77777777" w:rsidR="00A23B3E" w:rsidRDefault="00A23B3E">
            <w:r>
              <w:rPr>
                <w:rFonts w:ascii="Arial" w:hAnsi="Arial" w:cs="Arial"/>
                <w:b/>
                <w:sz w:val="15"/>
                <w:szCs w:val="15"/>
              </w:rPr>
              <w:t>Risposta:</w:t>
            </w:r>
          </w:p>
        </w:tc>
      </w:tr>
      <w:tr w:rsidR="00A23B3E" w14:paraId="6B2BE1B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E3627F"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46760F"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5B64656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7EC8CE"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EA379D" w14:textId="77777777" w:rsidR="00A23B3E" w:rsidRDefault="00A23B3E">
            <w:r>
              <w:rPr>
                <w:rFonts w:ascii="Arial" w:hAnsi="Arial" w:cs="Arial"/>
                <w:sz w:val="14"/>
                <w:szCs w:val="14"/>
              </w:rPr>
              <w:t>[………….…]</w:t>
            </w:r>
          </w:p>
        </w:tc>
      </w:tr>
      <w:tr w:rsidR="00A23B3E" w14:paraId="6365D0B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281A0"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8397DD" w14:textId="77777777" w:rsidR="00A23B3E" w:rsidRDefault="00A23B3E">
            <w:pPr>
              <w:spacing w:after="0"/>
            </w:pPr>
            <w:r>
              <w:rPr>
                <w:rFonts w:ascii="Arial" w:hAnsi="Arial" w:cs="Arial"/>
                <w:sz w:val="14"/>
                <w:szCs w:val="14"/>
              </w:rPr>
              <w:t>[………….…]</w:t>
            </w:r>
          </w:p>
        </w:tc>
      </w:tr>
      <w:tr w:rsidR="00A23B3E" w14:paraId="6DF154B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5486F"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8B47F" w14:textId="77777777" w:rsidR="00A23B3E" w:rsidRDefault="00A23B3E">
            <w:r>
              <w:rPr>
                <w:rFonts w:ascii="Arial" w:hAnsi="Arial" w:cs="Arial"/>
                <w:sz w:val="14"/>
                <w:szCs w:val="14"/>
              </w:rPr>
              <w:t>[………….…]</w:t>
            </w:r>
          </w:p>
        </w:tc>
      </w:tr>
      <w:tr w:rsidR="00A23B3E" w14:paraId="6959814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CA003"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A38CB3" w14:textId="77777777" w:rsidR="00A23B3E" w:rsidRDefault="00A23B3E">
            <w:r>
              <w:rPr>
                <w:rFonts w:ascii="Arial" w:hAnsi="Arial" w:cs="Arial"/>
                <w:sz w:val="14"/>
                <w:szCs w:val="14"/>
              </w:rPr>
              <w:t>[…………….]</w:t>
            </w:r>
          </w:p>
        </w:tc>
      </w:tr>
      <w:tr w:rsidR="00A23B3E" w14:paraId="41B8B37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C22B62"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072239" w14:textId="77777777" w:rsidR="00A23B3E" w:rsidRDefault="00A23B3E">
            <w:r>
              <w:rPr>
                <w:rFonts w:ascii="Arial" w:hAnsi="Arial" w:cs="Arial"/>
                <w:sz w:val="14"/>
                <w:szCs w:val="14"/>
              </w:rPr>
              <w:t>[………….…]</w:t>
            </w:r>
          </w:p>
        </w:tc>
      </w:tr>
    </w:tbl>
    <w:p w14:paraId="65C965AB"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7F55B06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4E4CF9"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EBF654"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0D3C084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5C7E77"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186C4D36"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0DDACA04"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1D84B42D"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00E915"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48FA9016" w14:textId="77777777" w:rsidR="00A23B3E" w:rsidRDefault="00A23B3E">
            <w:pPr>
              <w:rPr>
                <w:rFonts w:ascii="Arial" w:hAnsi="Arial" w:cs="Arial"/>
                <w:color w:val="000000"/>
                <w:sz w:val="15"/>
                <w:szCs w:val="15"/>
              </w:rPr>
            </w:pPr>
          </w:p>
          <w:p w14:paraId="4F768471" w14:textId="77777777" w:rsidR="00CA04F3" w:rsidRPr="003A443E" w:rsidRDefault="00CA04F3">
            <w:pPr>
              <w:rPr>
                <w:rFonts w:ascii="Arial" w:hAnsi="Arial" w:cs="Arial"/>
                <w:color w:val="000000"/>
                <w:sz w:val="15"/>
                <w:szCs w:val="15"/>
              </w:rPr>
            </w:pPr>
          </w:p>
          <w:p w14:paraId="10C3C4D6"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4162FACB"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5317418C"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3E3A6DF4"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6298F82A" w14:textId="77777777" w:rsidR="00D93877" w:rsidRDefault="00D93877" w:rsidP="00F351F0">
      <w:pPr>
        <w:pStyle w:val="ChapterTitle"/>
        <w:spacing w:before="0" w:after="0"/>
        <w:jc w:val="left"/>
        <w:rPr>
          <w:rFonts w:ascii="Arial" w:hAnsi="Arial" w:cs="Arial"/>
          <w:b w:val="0"/>
          <w:caps/>
          <w:sz w:val="14"/>
          <w:szCs w:val="14"/>
        </w:rPr>
      </w:pPr>
    </w:p>
    <w:p w14:paraId="21754AE3"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2BC6A1F6"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67DB0B00"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401662"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BA79A65" w14:textId="77777777" w:rsidR="00A23B3E" w:rsidRDefault="00A23B3E">
            <w:r>
              <w:rPr>
                <w:rFonts w:ascii="Arial" w:hAnsi="Arial" w:cs="Arial"/>
                <w:b/>
                <w:sz w:val="15"/>
                <w:szCs w:val="15"/>
              </w:rPr>
              <w:t>Risposta:</w:t>
            </w:r>
          </w:p>
        </w:tc>
      </w:tr>
      <w:tr w:rsidR="000953DC" w:rsidRPr="003A443E" w14:paraId="678D2DB9"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41F802"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52D44BFA"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35739B33"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2F15C427"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112D0BA"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79DE5120" w14:textId="77777777" w:rsidR="00A23B3E" w:rsidRPr="003A443E" w:rsidRDefault="00A23B3E">
            <w:pPr>
              <w:rPr>
                <w:rFonts w:ascii="Arial" w:hAnsi="Arial" w:cs="Arial"/>
                <w:b/>
                <w:color w:val="000000"/>
                <w:sz w:val="15"/>
                <w:szCs w:val="15"/>
              </w:rPr>
            </w:pPr>
          </w:p>
          <w:p w14:paraId="60DB25A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52400FDE" w14:textId="77777777" w:rsidR="00BB116C" w:rsidRDefault="00BB116C">
            <w:pPr>
              <w:rPr>
                <w:rFonts w:ascii="Arial" w:hAnsi="Arial" w:cs="Arial"/>
                <w:color w:val="000000"/>
                <w:sz w:val="15"/>
                <w:szCs w:val="15"/>
              </w:rPr>
            </w:pPr>
          </w:p>
          <w:p w14:paraId="7EADAB2F" w14:textId="77777777" w:rsidR="00A23B3E" w:rsidRPr="003A443E" w:rsidRDefault="00A23B3E">
            <w:pPr>
              <w:rPr>
                <w:color w:val="000000"/>
              </w:rPr>
            </w:pPr>
            <w:r w:rsidRPr="003A443E">
              <w:rPr>
                <w:rFonts w:ascii="Arial" w:hAnsi="Arial" w:cs="Arial"/>
                <w:color w:val="000000"/>
                <w:sz w:val="15"/>
                <w:szCs w:val="15"/>
              </w:rPr>
              <w:t>[……………….]</w:t>
            </w:r>
          </w:p>
        </w:tc>
      </w:tr>
    </w:tbl>
    <w:p w14:paraId="2E1FF198"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1A841077" w14:textId="77777777" w:rsidR="00A23B3E" w:rsidRDefault="00A23B3E">
      <w:pPr>
        <w:spacing w:before="0"/>
        <w:rPr>
          <w:rFonts w:ascii="Arial" w:hAnsi="Arial" w:cs="Arial"/>
          <w:b/>
          <w:sz w:val="15"/>
          <w:szCs w:val="15"/>
        </w:rPr>
      </w:pPr>
    </w:p>
    <w:p w14:paraId="57785A34" w14:textId="77777777"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3F2966D7"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325B19CD"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6BF9A330"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62F660D8"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20EE3AC7"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E51A4E1"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4D2F3B9B"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2" w:name="_DV_C1915"/>
      <w:bookmarkEnd w:id="2"/>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80E8A7E"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50E3CDCD"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4E5B1CFF"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1C14E405"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8742F37"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C441CE2"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322B8B0A"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87C4617"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0299DBFE" w14:textId="77777777" w:rsidR="00F575CF" w:rsidRPr="00EB45DC" w:rsidRDefault="00F575CF" w:rsidP="00F575CF">
            <w:pPr>
              <w:rPr>
                <w:rStyle w:val="small"/>
                <w:color w:val="000000"/>
              </w:rPr>
            </w:pPr>
          </w:p>
          <w:p w14:paraId="63994782"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A5934D4" w14:textId="77777777"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1B4C5108" w14:textId="77777777" w:rsidR="00A23B3E" w:rsidRPr="00EB45DC" w:rsidRDefault="00A23B3E">
            <w:pPr>
              <w:spacing w:after="0"/>
              <w:rPr>
                <w:rFonts w:ascii="Arial" w:hAnsi="Arial" w:cs="Arial"/>
                <w:color w:val="000000"/>
                <w:sz w:val="14"/>
                <w:szCs w:val="14"/>
              </w:rPr>
            </w:pPr>
          </w:p>
          <w:p w14:paraId="59CD533B"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4FEE888"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4E1BDE7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B81CC1C"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4D8020F8"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477D98EB" w14:textId="77777777" w:rsidR="00A23B3E" w:rsidRPr="00EB45DC" w:rsidRDefault="00A23B3E">
            <w:pPr>
              <w:pStyle w:val="Paragrafoelenco1"/>
              <w:spacing w:after="0"/>
              <w:rPr>
                <w:rFonts w:ascii="Arial" w:hAnsi="Arial" w:cs="Arial"/>
                <w:color w:val="000000"/>
                <w:sz w:val="14"/>
                <w:szCs w:val="14"/>
              </w:rPr>
            </w:pPr>
          </w:p>
          <w:p w14:paraId="38604C8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6163E899"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0DF1976" w14:textId="77777777" w:rsidR="00A23B3E" w:rsidRPr="00EB45DC" w:rsidRDefault="00A23B3E">
            <w:pPr>
              <w:spacing w:after="0"/>
              <w:rPr>
                <w:rFonts w:ascii="Arial" w:hAnsi="Arial" w:cs="Arial"/>
                <w:color w:val="000000"/>
                <w:sz w:val="14"/>
                <w:szCs w:val="14"/>
              </w:rPr>
            </w:pPr>
          </w:p>
          <w:p w14:paraId="19E0A294" w14:textId="77777777" w:rsidR="00A23B3E" w:rsidRPr="00EB45DC" w:rsidRDefault="00A23B3E">
            <w:pPr>
              <w:spacing w:after="0"/>
              <w:rPr>
                <w:rFonts w:ascii="Arial" w:hAnsi="Arial" w:cs="Arial"/>
                <w:color w:val="000000"/>
                <w:sz w:val="14"/>
                <w:szCs w:val="14"/>
              </w:rPr>
            </w:pPr>
          </w:p>
          <w:p w14:paraId="59C9D205" w14:textId="77777777" w:rsidR="00FB3543" w:rsidRPr="00EB45DC" w:rsidRDefault="00FB3543">
            <w:pPr>
              <w:spacing w:after="0"/>
              <w:rPr>
                <w:rFonts w:ascii="Arial" w:hAnsi="Arial" w:cs="Arial"/>
                <w:color w:val="000000"/>
                <w:sz w:val="14"/>
                <w:szCs w:val="14"/>
              </w:rPr>
            </w:pPr>
          </w:p>
          <w:p w14:paraId="2E8AE3E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21551551"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581F9173"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24C4B8F5"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E3348F7"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082E042" w14:textId="77777777" w:rsidR="00A23B3E" w:rsidRDefault="00A23B3E">
            <w:pPr>
              <w:spacing w:after="0"/>
              <w:rPr>
                <w:rFonts w:ascii="Arial" w:hAnsi="Arial" w:cs="Arial"/>
                <w:sz w:val="14"/>
                <w:szCs w:val="14"/>
              </w:rPr>
            </w:pPr>
          </w:p>
          <w:p w14:paraId="27E2041E"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54CDD80A"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9F8627A"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8E6A322"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030D2DC4"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2BA16696"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69E94CA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362F84EE"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580B7082" w14:textId="77777777" w:rsidR="00270DA2" w:rsidRPr="003A443E" w:rsidRDefault="00270DA2" w:rsidP="005309A4">
            <w:pPr>
              <w:tabs>
                <w:tab w:val="left" w:pos="304"/>
              </w:tabs>
              <w:spacing w:after="0"/>
              <w:jc w:val="both"/>
              <w:rPr>
                <w:rFonts w:ascii="Arial" w:hAnsi="Arial" w:cs="Arial"/>
                <w:color w:val="000000"/>
                <w:sz w:val="14"/>
                <w:szCs w:val="14"/>
              </w:rPr>
            </w:pPr>
          </w:p>
          <w:p w14:paraId="49E8011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647ED5B3" w14:textId="77777777" w:rsidR="00270DA2" w:rsidRPr="003A443E" w:rsidRDefault="00270DA2" w:rsidP="005309A4">
            <w:pPr>
              <w:tabs>
                <w:tab w:val="left" w:pos="304"/>
              </w:tabs>
              <w:spacing w:after="0"/>
              <w:jc w:val="both"/>
              <w:rPr>
                <w:rFonts w:ascii="Arial" w:hAnsi="Arial" w:cs="Arial"/>
                <w:color w:val="000000"/>
                <w:sz w:val="14"/>
                <w:szCs w:val="14"/>
              </w:rPr>
            </w:pPr>
          </w:p>
          <w:p w14:paraId="70D92804" w14:textId="77777777" w:rsidR="00270DA2" w:rsidRPr="003A443E" w:rsidRDefault="00270DA2" w:rsidP="005309A4">
            <w:pPr>
              <w:tabs>
                <w:tab w:val="left" w:pos="304"/>
              </w:tabs>
              <w:spacing w:after="0"/>
              <w:jc w:val="both"/>
              <w:rPr>
                <w:rFonts w:ascii="Arial" w:hAnsi="Arial" w:cs="Arial"/>
                <w:color w:val="000000"/>
                <w:sz w:val="14"/>
                <w:szCs w:val="14"/>
              </w:rPr>
            </w:pPr>
          </w:p>
          <w:p w14:paraId="55E1022F"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41DB219" w14:textId="77777777" w:rsidR="00A23B3E" w:rsidRPr="003A443E" w:rsidRDefault="00A23B3E">
            <w:pPr>
              <w:spacing w:after="0"/>
              <w:rPr>
                <w:rFonts w:ascii="Arial" w:hAnsi="Arial" w:cs="Arial"/>
                <w:color w:val="000000"/>
                <w:sz w:val="14"/>
                <w:szCs w:val="14"/>
              </w:rPr>
            </w:pPr>
          </w:p>
          <w:p w14:paraId="72462792"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14:paraId="0868F89D" w14:textId="77777777" w:rsidR="00A46950" w:rsidRPr="003A443E" w:rsidRDefault="00A46950" w:rsidP="00CD3E4F">
            <w:pPr>
              <w:spacing w:before="0" w:after="0"/>
              <w:rPr>
                <w:rFonts w:ascii="Arial" w:hAnsi="Arial" w:cs="Arial"/>
                <w:color w:val="000000"/>
                <w:sz w:val="14"/>
                <w:szCs w:val="14"/>
              </w:rPr>
            </w:pPr>
          </w:p>
          <w:p w14:paraId="3E165A27"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A8D7011" w14:textId="77777777" w:rsidR="00A23B3E" w:rsidRPr="003A443E" w:rsidRDefault="00A23B3E">
            <w:pPr>
              <w:spacing w:after="0"/>
              <w:rPr>
                <w:rFonts w:ascii="Arial" w:hAnsi="Arial" w:cs="Arial"/>
                <w:color w:val="000000"/>
                <w:sz w:val="14"/>
                <w:szCs w:val="14"/>
              </w:rPr>
            </w:pPr>
          </w:p>
          <w:p w14:paraId="1F113D94" w14:textId="77777777" w:rsidR="00CD3E4F" w:rsidRDefault="00CD3E4F">
            <w:pPr>
              <w:spacing w:after="0"/>
              <w:rPr>
                <w:rFonts w:ascii="Arial" w:hAnsi="Arial" w:cs="Arial"/>
                <w:color w:val="000000"/>
                <w:sz w:val="4"/>
                <w:szCs w:val="4"/>
              </w:rPr>
            </w:pPr>
          </w:p>
          <w:p w14:paraId="737424EA" w14:textId="77777777" w:rsidR="00CD3E4F" w:rsidRPr="00CD3E4F" w:rsidRDefault="00CD3E4F">
            <w:pPr>
              <w:spacing w:after="0"/>
              <w:rPr>
                <w:rFonts w:ascii="Arial" w:hAnsi="Arial" w:cs="Arial"/>
                <w:color w:val="000000"/>
                <w:sz w:val="4"/>
                <w:szCs w:val="4"/>
              </w:rPr>
            </w:pPr>
          </w:p>
          <w:p w14:paraId="49B91028"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BAD9EC7"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EB126BD" w14:textId="77777777" w:rsidR="00270DA2" w:rsidRPr="003A443E" w:rsidRDefault="00270DA2">
            <w:pPr>
              <w:spacing w:after="0"/>
              <w:rPr>
                <w:rFonts w:ascii="Arial" w:hAnsi="Arial" w:cs="Arial"/>
                <w:color w:val="000000"/>
                <w:sz w:val="14"/>
                <w:szCs w:val="14"/>
              </w:rPr>
            </w:pPr>
          </w:p>
          <w:p w14:paraId="5D27F075"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040A380"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2ACD4E0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213724EF" w14:textId="77777777" w:rsidR="00270DA2" w:rsidRPr="003A443E" w:rsidRDefault="00270DA2">
            <w:pPr>
              <w:spacing w:after="0"/>
              <w:rPr>
                <w:rFonts w:ascii="Arial" w:hAnsi="Arial" w:cs="Arial"/>
                <w:color w:val="000000"/>
                <w:sz w:val="14"/>
                <w:szCs w:val="14"/>
              </w:rPr>
            </w:pPr>
          </w:p>
          <w:p w14:paraId="5B9095C0"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77E5EA0C" w14:textId="77777777" w:rsidR="003E60D1" w:rsidRDefault="003E60D1" w:rsidP="00A46950">
      <w:pPr>
        <w:jc w:val="center"/>
        <w:rPr>
          <w:rFonts w:ascii="Arial" w:hAnsi="Arial" w:cs="Arial"/>
          <w:w w:val="0"/>
          <w:sz w:val="14"/>
          <w:szCs w:val="14"/>
        </w:rPr>
      </w:pPr>
    </w:p>
    <w:p w14:paraId="4A50B636"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187CC64C"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B062B"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5D85D36" w14:textId="77777777" w:rsidR="00A23B3E" w:rsidRDefault="00A23B3E">
            <w:r>
              <w:rPr>
                <w:rFonts w:ascii="Arial" w:hAnsi="Arial" w:cs="Arial"/>
                <w:b/>
                <w:sz w:val="15"/>
                <w:szCs w:val="15"/>
              </w:rPr>
              <w:t>Risposta:</w:t>
            </w:r>
          </w:p>
        </w:tc>
      </w:tr>
      <w:tr w:rsidR="00A23B3E" w14:paraId="75D0C7E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017BF"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B2BAE77" w14:textId="77777777" w:rsidR="00A23B3E" w:rsidRDefault="00A23B3E">
            <w:r>
              <w:rPr>
                <w:rFonts w:ascii="Arial" w:hAnsi="Arial" w:cs="Arial"/>
                <w:sz w:val="15"/>
                <w:szCs w:val="15"/>
              </w:rPr>
              <w:t>[ ] Sì [ ] No</w:t>
            </w:r>
          </w:p>
        </w:tc>
      </w:tr>
      <w:tr w:rsidR="00A23B3E" w14:paraId="242DFFC3"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5928784"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4165CA9D"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791AC5F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1328B7BF"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1C1DE45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41CDC229"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0D9E6F99"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22BE5C0"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3919ADD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292E3E89"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E21E12A"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4C7E878" w14:textId="77777777" w:rsidR="00A23B3E" w:rsidRDefault="00A23B3E">
            <w:r>
              <w:rPr>
                <w:rFonts w:ascii="Arial" w:hAnsi="Arial" w:cs="Arial"/>
                <w:b/>
                <w:sz w:val="15"/>
                <w:szCs w:val="15"/>
              </w:rPr>
              <w:t>Contributi previdenziali</w:t>
            </w:r>
          </w:p>
        </w:tc>
      </w:tr>
      <w:tr w:rsidR="00A23B3E" w14:paraId="05F75FF8"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3B9B036"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5A9CF53" w14:textId="77777777" w:rsidR="00A23B3E" w:rsidRDefault="00A23B3E">
            <w:pPr>
              <w:rPr>
                <w:rFonts w:ascii="Arial" w:hAnsi="Arial" w:cs="Arial"/>
                <w:color w:val="000000"/>
                <w:sz w:val="15"/>
                <w:szCs w:val="15"/>
              </w:rPr>
            </w:pPr>
          </w:p>
          <w:p w14:paraId="6E837678"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464D932"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6BED39E3"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6D2BAC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5D54C500"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816873D"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334EFAC4" w14:textId="77777777" w:rsidR="00F351F0" w:rsidRDefault="00F351F0">
            <w:pPr>
              <w:pStyle w:val="Tiret0"/>
              <w:ind w:left="850" w:hanging="850"/>
              <w:rPr>
                <w:rFonts w:ascii="Arial" w:hAnsi="Arial" w:cs="Arial"/>
                <w:color w:val="000000"/>
                <w:sz w:val="15"/>
                <w:szCs w:val="15"/>
              </w:rPr>
            </w:pPr>
          </w:p>
          <w:p w14:paraId="77F6EF3E"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574506A6"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0E1CE227"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51CAF77" w14:textId="77777777" w:rsidR="00A23B3E" w:rsidRDefault="00A23B3E">
            <w:pPr>
              <w:rPr>
                <w:rFonts w:ascii="Arial" w:hAnsi="Arial" w:cs="Arial"/>
                <w:color w:val="000000"/>
                <w:sz w:val="15"/>
                <w:szCs w:val="15"/>
              </w:rPr>
            </w:pPr>
          </w:p>
          <w:p w14:paraId="38840BAC"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CC09C1A"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44316A63"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36CB22BF"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A00B78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88C9997"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4ED2BDE" w14:textId="77777777" w:rsidR="00F351F0" w:rsidRDefault="00F351F0">
            <w:pPr>
              <w:pStyle w:val="Tiret0"/>
              <w:ind w:left="850" w:hanging="850"/>
              <w:rPr>
                <w:rFonts w:ascii="Arial" w:hAnsi="Arial" w:cs="Arial"/>
                <w:color w:val="000000"/>
                <w:sz w:val="15"/>
                <w:szCs w:val="15"/>
              </w:rPr>
            </w:pPr>
          </w:p>
          <w:p w14:paraId="59B8C0C8"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1FC8B065"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7123D034"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62C8C40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2950FB"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214AD9D"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3E552066" w14:textId="77777777" w:rsidR="00A23B3E" w:rsidRDefault="00A23B3E">
            <w:r>
              <w:rPr>
                <w:rFonts w:ascii="Arial" w:hAnsi="Arial" w:cs="Arial"/>
                <w:sz w:val="15"/>
                <w:szCs w:val="15"/>
              </w:rPr>
              <w:t>[……………][……………][…………..…]</w:t>
            </w:r>
          </w:p>
        </w:tc>
      </w:tr>
    </w:tbl>
    <w:p w14:paraId="4B14BAEC"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7553D808"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AFF5A7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A51E"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22D44" w14:textId="77777777" w:rsidR="00A23B3E" w:rsidRDefault="00A23B3E">
            <w:r>
              <w:rPr>
                <w:rFonts w:ascii="Arial" w:hAnsi="Arial" w:cs="Arial"/>
                <w:b/>
                <w:sz w:val="15"/>
                <w:szCs w:val="15"/>
              </w:rPr>
              <w:t>Risposta:</w:t>
            </w:r>
          </w:p>
        </w:tc>
      </w:tr>
      <w:tr w:rsidR="00A23B3E" w14:paraId="24383FFE"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13ECCD1"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7144473D" w14:textId="77777777" w:rsidR="00A23B3E" w:rsidRPr="003A443E" w:rsidRDefault="00A23B3E">
            <w:pPr>
              <w:spacing w:before="0" w:after="0"/>
              <w:rPr>
                <w:rFonts w:ascii="Arial" w:hAnsi="Arial" w:cs="Arial"/>
                <w:color w:val="000000"/>
                <w:sz w:val="15"/>
                <w:szCs w:val="15"/>
              </w:rPr>
            </w:pPr>
          </w:p>
          <w:p w14:paraId="636DDCC7"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08BBB49C"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240C70E2" w14:textId="77777777" w:rsidR="00A23B3E" w:rsidRPr="003A443E" w:rsidRDefault="00A23B3E">
            <w:pPr>
              <w:spacing w:before="0" w:after="0"/>
              <w:rPr>
                <w:rFonts w:ascii="Arial" w:hAnsi="Arial" w:cs="Arial"/>
                <w:color w:val="000000"/>
                <w:sz w:val="14"/>
                <w:szCs w:val="14"/>
              </w:rPr>
            </w:pPr>
          </w:p>
          <w:p w14:paraId="0C534806"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1FED150" w14:textId="77777777" w:rsidR="00A23B3E" w:rsidRPr="003A443E" w:rsidRDefault="00A23B3E">
            <w:pPr>
              <w:spacing w:before="0" w:after="0"/>
              <w:rPr>
                <w:rFonts w:ascii="Arial" w:hAnsi="Arial" w:cs="Arial"/>
                <w:color w:val="000000"/>
                <w:sz w:val="14"/>
                <w:szCs w:val="14"/>
              </w:rPr>
            </w:pPr>
          </w:p>
          <w:p w14:paraId="57B0E0AC"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37A81501"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463A9E21"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51D13EDD" w14:textId="77777777" w:rsidR="00A23B3E" w:rsidRPr="003A443E" w:rsidRDefault="00A23B3E">
            <w:pPr>
              <w:spacing w:before="0" w:after="0"/>
              <w:rPr>
                <w:rFonts w:ascii="Arial" w:hAnsi="Arial" w:cs="Arial"/>
                <w:color w:val="000000"/>
                <w:sz w:val="14"/>
                <w:szCs w:val="14"/>
              </w:rPr>
            </w:pPr>
          </w:p>
          <w:p w14:paraId="63658D2F"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49E6294D" w14:textId="77777777" w:rsidR="00A23B3E" w:rsidRPr="003A443E" w:rsidRDefault="00A23B3E">
            <w:pPr>
              <w:spacing w:before="0" w:after="0"/>
              <w:rPr>
                <w:rFonts w:ascii="Arial" w:hAnsi="Arial" w:cs="Arial"/>
                <w:color w:val="000000"/>
                <w:sz w:val="14"/>
                <w:szCs w:val="14"/>
              </w:rPr>
            </w:pPr>
          </w:p>
          <w:p w14:paraId="1DCB5806"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FCAAFC"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4DFB3D30"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CFBC0D4"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21386C" w14:textId="77777777" w:rsidR="00A23B3E" w:rsidRPr="003A443E" w:rsidRDefault="00A23B3E">
            <w:pPr>
              <w:rPr>
                <w:rFonts w:ascii="Arial" w:hAnsi="Arial" w:cs="Arial"/>
                <w:color w:val="000000"/>
                <w:sz w:val="15"/>
                <w:szCs w:val="15"/>
              </w:rPr>
            </w:pPr>
          </w:p>
          <w:p w14:paraId="727E2B92" w14:textId="77777777" w:rsidR="00A23B3E" w:rsidRPr="003A443E" w:rsidRDefault="00A23B3E">
            <w:pPr>
              <w:rPr>
                <w:rFonts w:ascii="Arial" w:hAnsi="Arial" w:cs="Arial"/>
                <w:color w:val="000000"/>
                <w:sz w:val="15"/>
                <w:szCs w:val="15"/>
              </w:rPr>
            </w:pPr>
          </w:p>
          <w:p w14:paraId="6D5A83E9" w14:textId="77777777" w:rsidR="00A23B3E" w:rsidRPr="003A443E" w:rsidRDefault="00A23B3E">
            <w:pPr>
              <w:rPr>
                <w:rFonts w:ascii="Arial" w:hAnsi="Arial" w:cs="Arial"/>
                <w:color w:val="000000"/>
                <w:sz w:val="15"/>
                <w:szCs w:val="15"/>
              </w:rPr>
            </w:pPr>
          </w:p>
          <w:p w14:paraId="4483816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0407F45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403619C8" w14:textId="77777777" w:rsidR="00A23B3E" w:rsidRPr="003A443E" w:rsidRDefault="00A23B3E">
            <w:pPr>
              <w:rPr>
                <w:rFonts w:ascii="Arial" w:hAnsi="Arial" w:cs="Arial"/>
                <w:color w:val="000000"/>
                <w:sz w:val="15"/>
                <w:szCs w:val="15"/>
              </w:rPr>
            </w:pPr>
          </w:p>
          <w:p w14:paraId="7687D582" w14:textId="77777777" w:rsidR="00A23B3E" w:rsidRPr="003A443E" w:rsidRDefault="00A23B3E">
            <w:pPr>
              <w:rPr>
                <w:rFonts w:ascii="Arial" w:hAnsi="Arial" w:cs="Arial"/>
                <w:color w:val="000000"/>
                <w:sz w:val="14"/>
                <w:szCs w:val="14"/>
              </w:rPr>
            </w:pPr>
          </w:p>
          <w:p w14:paraId="5416E3D9"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D2FCCFC"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DD78828"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08F519A"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253A7084"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76C29F0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672DFC"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235BE455"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175344CF"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708367F4" w14:textId="77777777" w:rsidR="00A23B3E" w:rsidRPr="003A443E" w:rsidRDefault="00A23B3E">
            <w:pPr>
              <w:pStyle w:val="NormalLeft"/>
              <w:spacing w:before="0" w:after="0"/>
              <w:jc w:val="both"/>
              <w:rPr>
                <w:rFonts w:ascii="Arial" w:hAnsi="Arial" w:cs="Arial"/>
                <w:b/>
                <w:color w:val="000000"/>
                <w:sz w:val="14"/>
                <w:szCs w:val="14"/>
              </w:rPr>
            </w:pPr>
          </w:p>
          <w:p w14:paraId="7C37E2AA"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06FF8AAC"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1477A627" w14:textId="77777777" w:rsidR="00AA2252" w:rsidRDefault="00AA2252" w:rsidP="00F351F0">
            <w:pPr>
              <w:pStyle w:val="NormalLeft"/>
              <w:spacing w:before="0" w:after="0"/>
              <w:ind w:left="162"/>
              <w:jc w:val="both"/>
              <w:rPr>
                <w:b/>
                <w:color w:val="000000"/>
                <w:sz w:val="16"/>
                <w:szCs w:val="16"/>
              </w:rPr>
            </w:pPr>
          </w:p>
          <w:p w14:paraId="4D2DEC73" w14:textId="77777777" w:rsidR="00AA2252" w:rsidRDefault="00AA2252" w:rsidP="00F351F0">
            <w:pPr>
              <w:pStyle w:val="NormalLeft"/>
              <w:spacing w:before="0" w:after="0"/>
              <w:ind w:left="162"/>
              <w:jc w:val="both"/>
              <w:rPr>
                <w:b/>
                <w:color w:val="000000"/>
                <w:sz w:val="16"/>
                <w:szCs w:val="16"/>
              </w:rPr>
            </w:pPr>
          </w:p>
          <w:p w14:paraId="75D4E026"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2A812FC" w14:textId="77777777" w:rsidR="00AA2252" w:rsidRDefault="00AA2252" w:rsidP="00F351F0">
            <w:pPr>
              <w:pStyle w:val="NormalLeft"/>
              <w:spacing w:before="0" w:after="0"/>
              <w:ind w:left="162"/>
              <w:jc w:val="both"/>
              <w:rPr>
                <w:color w:val="000000"/>
              </w:rPr>
            </w:pPr>
          </w:p>
          <w:p w14:paraId="04ED06B9"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14278B07" w14:textId="77777777" w:rsidR="005E2955" w:rsidRDefault="005E2955" w:rsidP="00F62F53">
            <w:pPr>
              <w:pStyle w:val="NormalLeft"/>
              <w:spacing w:before="0" w:after="0"/>
              <w:ind w:left="162"/>
              <w:jc w:val="both"/>
              <w:rPr>
                <w:rFonts w:ascii="Arial" w:hAnsi="Arial" w:cs="Arial"/>
                <w:color w:val="000000"/>
                <w:sz w:val="14"/>
                <w:szCs w:val="14"/>
              </w:rPr>
            </w:pPr>
          </w:p>
          <w:p w14:paraId="4C0D4F45"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35A6DC73"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5D6409C8"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61D82DF9" w14:textId="77777777" w:rsidR="00A23B3E" w:rsidRPr="003A443E" w:rsidRDefault="00A23B3E">
            <w:pPr>
              <w:pStyle w:val="NormalLeft"/>
              <w:spacing w:before="0" w:after="0"/>
              <w:jc w:val="both"/>
              <w:rPr>
                <w:rFonts w:ascii="Arial" w:hAnsi="Arial" w:cs="Arial"/>
                <w:color w:val="000000"/>
                <w:sz w:val="14"/>
                <w:szCs w:val="14"/>
              </w:rPr>
            </w:pPr>
          </w:p>
          <w:p w14:paraId="3D688E03"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6F1CD9C9"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40DBE5E9" w14:textId="77777777" w:rsidR="00A23B3E" w:rsidRDefault="00A23B3E">
            <w:pPr>
              <w:pStyle w:val="NormalLeft"/>
              <w:spacing w:before="0" w:after="0"/>
              <w:jc w:val="both"/>
              <w:rPr>
                <w:rFonts w:ascii="Arial" w:hAnsi="Arial" w:cs="Arial"/>
                <w:strike/>
                <w:color w:val="000000"/>
                <w:sz w:val="15"/>
                <w:szCs w:val="15"/>
              </w:rPr>
            </w:pPr>
          </w:p>
          <w:p w14:paraId="4F0FF914"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32D36183"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50B1FB" w14:textId="77777777" w:rsidR="00A23B3E" w:rsidRPr="003A443E" w:rsidRDefault="00A23B3E">
            <w:pPr>
              <w:spacing w:before="0" w:after="0"/>
              <w:rPr>
                <w:rFonts w:ascii="Arial" w:hAnsi="Arial" w:cs="Arial"/>
                <w:color w:val="000000"/>
                <w:sz w:val="14"/>
                <w:szCs w:val="14"/>
              </w:rPr>
            </w:pPr>
          </w:p>
          <w:p w14:paraId="1CC8F0C2" w14:textId="77777777" w:rsidR="00A23B3E" w:rsidRPr="003A443E" w:rsidRDefault="00A23B3E">
            <w:pPr>
              <w:spacing w:before="0" w:after="0"/>
              <w:rPr>
                <w:rFonts w:ascii="Arial" w:hAnsi="Arial" w:cs="Arial"/>
                <w:color w:val="000000"/>
                <w:sz w:val="14"/>
                <w:szCs w:val="14"/>
              </w:rPr>
            </w:pPr>
          </w:p>
          <w:p w14:paraId="63C8FEA4" w14:textId="77777777" w:rsidR="00A23B3E" w:rsidRPr="003A443E" w:rsidRDefault="00A23B3E">
            <w:pPr>
              <w:spacing w:before="0" w:after="0"/>
              <w:rPr>
                <w:rFonts w:ascii="Arial" w:hAnsi="Arial" w:cs="Arial"/>
                <w:color w:val="000000"/>
                <w:sz w:val="14"/>
                <w:szCs w:val="14"/>
              </w:rPr>
            </w:pPr>
          </w:p>
          <w:p w14:paraId="30DDD450" w14:textId="77777777" w:rsidR="00A23B3E" w:rsidRDefault="00A23B3E">
            <w:pPr>
              <w:spacing w:before="0" w:after="0"/>
              <w:rPr>
                <w:rFonts w:ascii="Arial" w:hAnsi="Arial" w:cs="Arial"/>
                <w:color w:val="000000"/>
                <w:sz w:val="14"/>
                <w:szCs w:val="14"/>
              </w:rPr>
            </w:pPr>
          </w:p>
          <w:p w14:paraId="4926C8C5" w14:textId="77777777" w:rsidR="00F9449A" w:rsidRPr="003A443E" w:rsidRDefault="00F9449A">
            <w:pPr>
              <w:spacing w:before="0" w:after="0"/>
              <w:rPr>
                <w:rFonts w:ascii="Arial" w:hAnsi="Arial" w:cs="Arial"/>
                <w:color w:val="000000"/>
                <w:sz w:val="14"/>
                <w:szCs w:val="14"/>
              </w:rPr>
            </w:pPr>
          </w:p>
          <w:p w14:paraId="6FF100E2"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0BBBDDB5" w14:textId="77777777" w:rsidR="00A23B3E" w:rsidRPr="003A443E" w:rsidRDefault="00A23B3E">
            <w:pPr>
              <w:spacing w:before="0" w:after="0"/>
              <w:rPr>
                <w:rFonts w:ascii="Arial" w:hAnsi="Arial" w:cs="Arial"/>
                <w:color w:val="000000"/>
                <w:sz w:val="14"/>
                <w:szCs w:val="14"/>
              </w:rPr>
            </w:pPr>
          </w:p>
          <w:p w14:paraId="4135291E" w14:textId="77777777"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F773EDD" w14:textId="77777777" w:rsidR="00F9449A" w:rsidRDefault="00F9449A">
            <w:pPr>
              <w:spacing w:before="0" w:after="0"/>
              <w:rPr>
                <w:rFonts w:ascii="Arial" w:hAnsi="Arial" w:cs="Arial"/>
                <w:color w:val="000000"/>
                <w:sz w:val="14"/>
                <w:szCs w:val="14"/>
              </w:rPr>
            </w:pPr>
          </w:p>
          <w:p w14:paraId="0CB36B65"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5A2BC3A1"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5BFCCB55" w14:textId="77777777" w:rsidR="00A23B3E" w:rsidRDefault="00A23B3E">
            <w:pPr>
              <w:spacing w:before="0" w:after="0"/>
              <w:rPr>
                <w:rFonts w:ascii="Arial" w:hAnsi="Arial" w:cs="Arial"/>
                <w:color w:val="000000"/>
              </w:rPr>
            </w:pPr>
          </w:p>
          <w:p w14:paraId="0C115F89" w14:textId="77777777" w:rsidR="00AA2252" w:rsidRDefault="00AA2252">
            <w:pPr>
              <w:spacing w:before="0" w:after="0"/>
              <w:rPr>
                <w:rFonts w:ascii="Arial" w:hAnsi="Arial" w:cs="Arial"/>
                <w:color w:val="000000"/>
                <w:sz w:val="14"/>
                <w:szCs w:val="14"/>
              </w:rPr>
            </w:pPr>
          </w:p>
          <w:p w14:paraId="118AD494" w14:textId="77777777"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1609E206"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430B2C2"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2B468742" w14:textId="77777777" w:rsidR="00AA2252" w:rsidRDefault="00AA2252" w:rsidP="006B4D39">
            <w:pPr>
              <w:spacing w:before="0" w:after="0"/>
              <w:rPr>
                <w:rFonts w:ascii="Arial" w:hAnsi="Arial" w:cs="Arial"/>
                <w:color w:val="000000"/>
                <w:sz w:val="14"/>
                <w:szCs w:val="14"/>
              </w:rPr>
            </w:pPr>
          </w:p>
          <w:p w14:paraId="4BBFAD17" w14:textId="77777777" w:rsidR="00AA2252" w:rsidRDefault="00AA2252" w:rsidP="006B4D39">
            <w:pPr>
              <w:spacing w:before="0" w:after="0"/>
              <w:rPr>
                <w:rFonts w:ascii="Arial" w:hAnsi="Arial" w:cs="Arial"/>
                <w:color w:val="000000"/>
                <w:sz w:val="14"/>
                <w:szCs w:val="14"/>
              </w:rPr>
            </w:pPr>
          </w:p>
          <w:p w14:paraId="13603B74" w14:textId="77777777"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DD57A6C" w14:textId="77777777" w:rsidR="00AA2252" w:rsidRDefault="00AA2252" w:rsidP="006B4D39">
            <w:pPr>
              <w:spacing w:before="0" w:after="0"/>
              <w:rPr>
                <w:rFonts w:ascii="Arial" w:hAnsi="Arial" w:cs="Arial"/>
                <w:color w:val="000000"/>
                <w:sz w:val="14"/>
                <w:szCs w:val="14"/>
              </w:rPr>
            </w:pPr>
          </w:p>
          <w:p w14:paraId="31C684A9" w14:textId="77777777"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7DC11F3"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0A966DA" w14:textId="77777777" w:rsidR="005E2955" w:rsidRDefault="005E2955">
            <w:pPr>
              <w:rPr>
                <w:rFonts w:ascii="Arial" w:hAnsi="Arial" w:cs="Arial"/>
                <w:color w:val="000000"/>
                <w:sz w:val="14"/>
                <w:szCs w:val="14"/>
              </w:rPr>
            </w:pPr>
          </w:p>
          <w:p w14:paraId="3DDB8F4A"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2B14D869" w14:textId="77777777" w:rsidR="005E2955" w:rsidRDefault="005E2955" w:rsidP="005E2955">
            <w:pPr>
              <w:spacing w:before="0" w:after="0"/>
              <w:rPr>
                <w:rFonts w:ascii="Arial" w:hAnsi="Arial" w:cs="Arial"/>
                <w:color w:val="000000"/>
                <w:sz w:val="14"/>
                <w:szCs w:val="14"/>
              </w:rPr>
            </w:pPr>
          </w:p>
          <w:p w14:paraId="59BEF568"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0DD978A4"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AF5E798"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3FE6D22A"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5B2C67"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7BC33E10"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30D31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481DF25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627A892C"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1977F1"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0D1B147F"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2EE0B99"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613FE703"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6B8E56A6"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14:paraId="4E9F021C" w14:textId="77777777" w:rsidR="00A23B3E" w:rsidRPr="003A443E" w:rsidRDefault="00A23B3E">
            <w:pPr>
              <w:spacing w:before="0" w:after="0"/>
              <w:rPr>
                <w:rFonts w:ascii="Arial" w:hAnsi="Arial" w:cs="Arial"/>
                <w:color w:val="000000"/>
                <w:sz w:val="14"/>
                <w:szCs w:val="14"/>
              </w:rPr>
            </w:pPr>
          </w:p>
          <w:p w14:paraId="4520C3EA"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1508B663" w14:textId="77777777" w:rsidR="00A23B3E" w:rsidRPr="003A443E" w:rsidRDefault="00A23B3E">
            <w:pPr>
              <w:rPr>
                <w:rFonts w:ascii="Arial" w:hAnsi="Arial" w:cs="Arial"/>
                <w:b/>
                <w:color w:val="000000"/>
                <w:sz w:val="15"/>
                <w:szCs w:val="15"/>
              </w:rPr>
            </w:pPr>
          </w:p>
          <w:p w14:paraId="0A49A74B"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A3ABFB"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10099DD2" w14:textId="77777777" w:rsidR="00A23B3E" w:rsidRPr="003A443E" w:rsidRDefault="00A23B3E">
            <w:pPr>
              <w:rPr>
                <w:rFonts w:ascii="Arial" w:hAnsi="Arial" w:cs="Arial"/>
                <w:color w:val="000000"/>
                <w:sz w:val="15"/>
                <w:szCs w:val="15"/>
              </w:rPr>
            </w:pPr>
          </w:p>
          <w:p w14:paraId="5BF82866" w14:textId="77777777" w:rsidR="00A23B3E" w:rsidRPr="003A443E" w:rsidRDefault="00A23B3E">
            <w:pPr>
              <w:rPr>
                <w:rFonts w:ascii="Arial" w:hAnsi="Arial" w:cs="Arial"/>
                <w:color w:val="000000"/>
                <w:sz w:val="15"/>
                <w:szCs w:val="15"/>
              </w:rPr>
            </w:pPr>
          </w:p>
          <w:p w14:paraId="5A32CA36" w14:textId="77777777" w:rsidR="00BB639E" w:rsidRPr="00BB639E" w:rsidRDefault="00BB639E">
            <w:pPr>
              <w:rPr>
                <w:rFonts w:ascii="Arial" w:hAnsi="Arial" w:cs="Arial"/>
                <w:color w:val="000000"/>
                <w:sz w:val="4"/>
                <w:szCs w:val="4"/>
              </w:rPr>
            </w:pPr>
          </w:p>
          <w:p w14:paraId="69846ECE"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89BB1F9"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8076ED5"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0339EE5"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176395E7"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53CF7C11"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ED370D"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5465ADEF"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CE9D36"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20721655"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39DB1B66"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D77310"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39661351"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FFD07C"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3FEDF884" w14:textId="77777777" w:rsidR="00A23B3E" w:rsidRPr="000953DC" w:rsidRDefault="00A23B3E">
            <w:pPr>
              <w:rPr>
                <w:rFonts w:ascii="Arial" w:hAnsi="Arial" w:cs="Arial"/>
                <w:color w:val="FF0000"/>
                <w:sz w:val="15"/>
                <w:szCs w:val="15"/>
              </w:rPr>
            </w:pPr>
          </w:p>
          <w:p w14:paraId="2763C722" w14:textId="77777777" w:rsidR="00A23B3E" w:rsidRPr="000953DC" w:rsidRDefault="00A23B3E">
            <w:r w:rsidRPr="000953DC">
              <w:rPr>
                <w:rFonts w:ascii="Arial" w:hAnsi="Arial" w:cs="Arial"/>
                <w:sz w:val="15"/>
                <w:szCs w:val="15"/>
              </w:rPr>
              <w:t xml:space="preserve"> […………………]</w:t>
            </w:r>
          </w:p>
        </w:tc>
      </w:tr>
      <w:tr w:rsidR="00A23B3E" w14:paraId="1C8E98CB"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B6ECCD"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5A738A8"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2B356A1C"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348F5C" w14:textId="77777777" w:rsidR="00F351F0" w:rsidRPr="003A443E" w:rsidRDefault="00F351F0">
            <w:pPr>
              <w:rPr>
                <w:rFonts w:ascii="Arial" w:hAnsi="Arial" w:cs="Arial"/>
                <w:color w:val="000000"/>
                <w:sz w:val="15"/>
                <w:szCs w:val="15"/>
              </w:rPr>
            </w:pPr>
          </w:p>
          <w:p w14:paraId="6A6C986E"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6320B642" w14:textId="77777777" w:rsidR="00B32C28" w:rsidRPr="001D3A2B" w:rsidRDefault="00B32C28">
            <w:pPr>
              <w:rPr>
                <w:rFonts w:ascii="Arial" w:hAnsi="Arial" w:cs="Arial"/>
                <w:color w:val="000000"/>
                <w:szCs w:val="24"/>
              </w:rPr>
            </w:pPr>
          </w:p>
          <w:p w14:paraId="78FCFD4E" w14:textId="77777777" w:rsidR="00A23B3E" w:rsidRPr="003A443E" w:rsidRDefault="00A23B3E">
            <w:pPr>
              <w:rPr>
                <w:color w:val="000000"/>
              </w:rPr>
            </w:pPr>
            <w:r w:rsidRPr="003A443E">
              <w:rPr>
                <w:rFonts w:ascii="Arial" w:hAnsi="Arial" w:cs="Arial"/>
                <w:color w:val="000000"/>
                <w:sz w:val="15"/>
                <w:szCs w:val="15"/>
              </w:rPr>
              <w:t>[ ] Sì [ ] No</w:t>
            </w:r>
          </w:p>
        </w:tc>
      </w:tr>
    </w:tbl>
    <w:p w14:paraId="2588562D" w14:textId="77777777" w:rsidR="006B4D39" w:rsidRDefault="006B4D39" w:rsidP="00BF74E1">
      <w:pPr>
        <w:pStyle w:val="SectionTitle"/>
        <w:rPr>
          <w:rFonts w:ascii="Arial" w:hAnsi="Arial" w:cs="Arial"/>
          <w:b w:val="0"/>
          <w:caps/>
          <w:sz w:val="15"/>
          <w:szCs w:val="15"/>
        </w:rPr>
      </w:pPr>
    </w:p>
    <w:p w14:paraId="7A5EB930"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1E928BF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F35329"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CA14F2" w14:textId="77777777" w:rsidR="00A23B3E" w:rsidRPr="000953DC" w:rsidRDefault="00A23B3E">
            <w:r w:rsidRPr="000953DC">
              <w:rPr>
                <w:rFonts w:ascii="Arial" w:hAnsi="Arial" w:cs="Arial"/>
                <w:b/>
                <w:sz w:val="15"/>
                <w:szCs w:val="15"/>
              </w:rPr>
              <w:t>Risposta:</w:t>
            </w:r>
          </w:p>
        </w:tc>
      </w:tr>
      <w:tr w:rsidR="00A23B3E" w14:paraId="3F8BD78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0F521F"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CE6A99" w14:textId="77777777"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06DC2276"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4622C928"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706014A2"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D82145"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14:paraId="68813BFD"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13"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13"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40E756B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5F68359" w14:textId="77777777" w:rsidR="00A23B3E" w:rsidRPr="00121BF6" w:rsidRDefault="00A23B3E" w:rsidP="00F351F0">
            <w:pPr>
              <w:pStyle w:val="NormaleWeb1"/>
              <w:spacing w:before="0" w:after="0"/>
              <w:jc w:val="both"/>
              <w:rPr>
                <w:rFonts w:ascii="Arial" w:hAnsi="Arial" w:cs="Arial"/>
                <w:color w:val="000000"/>
                <w:sz w:val="14"/>
                <w:szCs w:val="14"/>
              </w:rPr>
            </w:pPr>
          </w:p>
          <w:p w14:paraId="5D19B124"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3DAD9AA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813CE9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AE863D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04B4724"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13" w:hAnsi="Arial" w:cs="Arial"/>
                <w:color w:val="000000"/>
                <w:sz w:val="14"/>
                <w:szCs w:val="14"/>
                <w:u w:val="none"/>
              </w:rPr>
              <w:t>articolo 17 della legge 19 marzo 1990, n. 55</w:t>
            </w:r>
            <w:r w:rsidR="00625142" w:rsidRPr="00121BF6">
              <w:rPr>
                <w:rStyle w:val="Collegamentoipertestuale"/>
                <w:rFonts w:ascii="Arial" w:eastAsia="font313"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62F4D23E" w14:textId="77777777" w:rsidR="00625142" w:rsidRPr="00121BF6" w:rsidRDefault="00625142">
            <w:pPr>
              <w:spacing w:before="0" w:after="0"/>
              <w:ind w:left="284" w:hanging="284"/>
              <w:jc w:val="both"/>
              <w:rPr>
                <w:rFonts w:ascii="Arial" w:hAnsi="Arial" w:cs="Arial"/>
                <w:color w:val="000000"/>
                <w:sz w:val="14"/>
                <w:szCs w:val="14"/>
              </w:rPr>
            </w:pPr>
          </w:p>
          <w:p w14:paraId="65328E22"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5F838F02"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551225B4"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343D4C6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2EA8AF0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84EC44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0CCCED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C28731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6D3F06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BBB72E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1347BB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57BB78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63CCD40"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13" w:hAnsi="Arial" w:cs="Arial"/>
                  <w:color w:val="000000"/>
                  <w:sz w:val="14"/>
                  <w:szCs w:val="14"/>
                  <w:u w:val="none"/>
                </w:rPr>
                <w:t>a legge 12 marzo 1999, n. 68</w:t>
              </w:r>
            </w:hyperlink>
          </w:p>
          <w:p w14:paraId="359AD8DB" w14:textId="77777777" w:rsidR="00A23B3E" w:rsidRPr="00121BF6" w:rsidRDefault="00A23B3E">
            <w:pPr>
              <w:pStyle w:val="NormaleWeb1"/>
              <w:spacing w:before="0" w:after="0"/>
              <w:ind w:left="284"/>
              <w:jc w:val="both"/>
              <w:rPr>
                <w:rFonts w:eastAsia="font31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107E23C7" w14:textId="77777777" w:rsidR="00A23B3E" w:rsidRPr="00121BF6" w:rsidRDefault="00A23B3E">
            <w:pPr>
              <w:pStyle w:val="NormaleWeb1"/>
              <w:spacing w:before="0" w:after="0"/>
              <w:ind w:left="284" w:hanging="284"/>
              <w:jc w:val="both"/>
              <w:rPr>
                <w:rFonts w:eastAsia="font313"/>
                <w:color w:val="000000"/>
              </w:rPr>
            </w:pPr>
          </w:p>
          <w:p w14:paraId="522F3114" w14:textId="77777777" w:rsidR="00A23B3E" w:rsidRPr="00121BF6" w:rsidRDefault="00A23B3E">
            <w:pPr>
              <w:pStyle w:val="NormaleWeb1"/>
              <w:spacing w:before="0" w:after="0"/>
              <w:jc w:val="both"/>
              <w:rPr>
                <w:rFonts w:ascii="Arial" w:hAnsi="Arial" w:cs="Arial"/>
                <w:color w:val="000000"/>
                <w:sz w:val="14"/>
                <w:szCs w:val="14"/>
              </w:rPr>
            </w:pPr>
          </w:p>
          <w:p w14:paraId="777AB769" w14:textId="77777777" w:rsidR="00A23B3E" w:rsidRPr="00121BF6" w:rsidRDefault="00A23B3E">
            <w:pPr>
              <w:pStyle w:val="NormaleWeb1"/>
              <w:spacing w:before="0" w:after="0"/>
              <w:jc w:val="both"/>
              <w:rPr>
                <w:rFonts w:ascii="Arial" w:hAnsi="Arial" w:cs="Arial"/>
                <w:color w:val="000000"/>
                <w:sz w:val="14"/>
                <w:szCs w:val="14"/>
              </w:rPr>
            </w:pPr>
          </w:p>
          <w:p w14:paraId="39DB2D9B" w14:textId="77777777" w:rsidR="00A23B3E" w:rsidRPr="00121BF6" w:rsidRDefault="00A23B3E">
            <w:pPr>
              <w:pStyle w:val="NormaleWeb1"/>
              <w:spacing w:before="0" w:after="0"/>
              <w:jc w:val="both"/>
              <w:rPr>
                <w:rFonts w:ascii="Arial" w:hAnsi="Arial" w:cs="Arial"/>
                <w:color w:val="000000"/>
                <w:sz w:val="14"/>
                <w:szCs w:val="14"/>
              </w:rPr>
            </w:pPr>
          </w:p>
          <w:p w14:paraId="287173E5" w14:textId="77777777" w:rsidR="00A23B3E" w:rsidRPr="00121BF6" w:rsidRDefault="00A23B3E">
            <w:pPr>
              <w:pStyle w:val="NormaleWeb1"/>
              <w:spacing w:before="0" w:after="0"/>
              <w:jc w:val="both"/>
              <w:rPr>
                <w:rFonts w:ascii="Arial" w:hAnsi="Arial" w:cs="Arial"/>
                <w:color w:val="000000"/>
                <w:sz w:val="14"/>
                <w:szCs w:val="14"/>
              </w:rPr>
            </w:pPr>
          </w:p>
          <w:p w14:paraId="2377D0D7" w14:textId="77777777" w:rsidR="00A23B3E" w:rsidRPr="00121BF6" w:rsidRDefault="00A23B3E">
            <w:pPr>
              <w:pStyle w:val="NormaleWeb1"/>
              <w:spacing w:before="0" w:after="0"/>
              <w:jc w:val="both"/>
              <w:rPr>
                <w:rFonts w:ascii="Arial" w:hAnsi="Arial" w:cs="Arial"/>
                <w:color w:val="000000"/>
                <w:sz w:val="14"/>
                <w:szCs w:val="14"/>
              </w:rPr>
            </w:pPr>
          </w:p>
          <w:p w14:paraId="469387DF" w14:textId="77777777" w:rsidR="00A23B3E" w:rsidRPr="00121BF6" w:rsidRDefault="00A23B3E">
            <w:pPr>
              <w:pStyle w:val="NormaleWeb1"/>
              <w:spacing w:before="0" w:after="0"/>
              <w:jc w:val="both"/>
              <w:rPr>
                <w:rFonts w:ascii="Arial" w:hAnsi="Arial" w:cs="Arial"/>
                <w:color w:val="000000"/>
                <w:sz w:val="14"/>
                <w:szCs w:val="14"/>
              </w:rPr>
            </w:pPr>
          </w:p>
          <w:p w14:paraId="24D03F98" w14:textId="77777777" w:rsidR="006B4D39" w:rsidRPr="00121BF6" w:rsidRDefault="006B4D39">
            <w:pPr>
              <w:pStyle w:val="NormaleWeb1"/>
              <w:spacing w:before="0" w:after="0"/>
              <w:jc w:val="both"/>
              <w:rPr>
                <w:rFonts w:ascii="Arial" w:hAnsi="Arial" w:cs="Arial"/>
                <w:color w:val="000000"/>
                <w:sz w:val="14"/>
                <w:szCs w:val="14"/>
              </w:rPr>
            </w:pPr>
          </w:p>
          <w:p w14:paraId="64246BEE" w14:textId="77777777" w:rsidR="00A23B3E" w:rsidRPr="00121BF6" w:rsidRDefault="00A23B3E">
            <w:pPr>
              <w:pStyle w:val="NormaleWeb1"/>
              <w:spacing w:before="0" w:after="0"/>
              <w:jc w:val="both"/>
              <w:rPr>
                <w:rFonts w:ascii="Arial" w:hAnsi="Arial" w:cs="Arial"/>
                <w:color w:val="000000"/>
                <w:sz w:val="14"/>
                <w:szCs w:val="14"/>
              </w:rPr>
            </w:pPr>
          </w:p>
          <w:p w14:paraId="644D6EC3"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13"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13"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099F1ED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86FA69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2E57432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4B71304"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5E616BF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A782265"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4DCC6EF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6C986E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C49BE0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40B4E5B"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0C9EE2C"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DC2E426"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38B781A9"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13"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F613F9" w14:textId="77777777" w:rsidR="00A23B3E" w:rsidRPr="003A443E" w:rsidRDefault="00A23B3E">
            <w:pPr>
              <w:rPr>
                <w:rFonts w:ascii="Arial" w:hAnsi="Arial" w:cs="Arial"/>
                <w:color w:val="000000"/>
                <w:sz w:val="15"/>
                <w:szCs w:val="15"/>
              </w:rPr>
            </w:pPr>
          </w:p>
          <w:p w14:paraId="656920A8"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D16A7C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92F0922"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C7E2BA6" w14:textId="77777777" w:rsidR="006A5E21" w:rsidRPr="001D3A2B" w:rsidRDefault="006A5E21" w:rsidP="005309A4">
            <w:pPr>
              <w:jc w:val="both"/>
              <w:rPr>
                <w:rFonts w:ascii="Arial" w:hAnsi="Arial" w:cs="Arial"/>
                <w:color w:val="000000"/>
                <w:sz w:val="4"/>
                <w:szCs w:val="4"/>
              </w:rPr>
            </w:pPr>
          </w:p>
          <w:p w14:paraId="6F5D7863"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FE05C2F"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D3D5869"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057565D3" w14:textId="77777777" w:rsidR="001D3A2B" w:rsidRPr="001D3A2B" w:rsidRDefault="001D3A2B">
            <w:pPr>
              <w:rPr>
                <w:rFonts w:ascii="Arial" w:hAnsi="Arial" w:cs="Arial"/>
                <w:color w:val="000000"/>
                <w:sz w:val="4"/>
                <w:szCs w:val="4"/>
              </w:rPr>
            </w:pPr>
          </w:p>
          <w:p w14:paraId="03D0138B"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08A5E56" w14:textId="77777777" w:rsidR="00F351F0" w:rsidRPr="003A443E" w:rsidRDefault="00F351F0">
            <w:pPr>
              <w:spacing w:before="0" w:after="0"/>
              <w:ind w:left="284" w:hanging="284"/>
              <w:jc w:val="both"/>
              <w:rPr>
                <w:rFonts w:ascii="Arial" w:hAnsi="Arial" w:cs="Arial"/>
                <w:color w:val="000000"/>
                <w:sz w:val="14"/>
                <w:szCs w:val="14"/>
              </w:rPr>
            </w:pPr>
          </w:p>
          <w:p w14:paraId="3751F4D7"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5E2AAFA6" w14:textId="77777777" w:rsidR="00F351F0" w:rsidRPr="003A443E" w:rsidRDefault="00F351F0">
            <w:pPr>
              <w:rPr>
                <w:rFonts w:ascii="Arial" w:hAnsi="Arial" w:cs="Arial"/>
                <w:color w:val="000000"/>
                <w:sz w:val="14"/>
                <w:szCs w:val="14"/>
              </w:rPr>
            </w:pPr>
          </w:p>
          <w:p w14:paraId="26A16173"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8245312"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493884B"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AE08C45" w14:textId="77777777" w:rsidR="00A23B3E" w:rsidRPr="003A443E" w:rsidRDefault="00A23B3E">
            <w:pPr>
              <w:rPr>
                <w:rFonts w:ascii="Arial" w:hAnsi="Arial" w:cs="Arial"/>
                <w:color w:val="000000"/>
                <w:sz w:val="14"/>
                <w:szCs w:val="14"/>
              </w:rPr>
            </w:pPr>
          </w:p>
          <w:p w14:paraId="437229E7"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0DBE600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B77CA7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1D9ECE63"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14:paraId="7060644F" w14:textId="77777777" w:rsidR="006A5E21" w:rsidRPr="001D3A2B" w:rsidRDefault="006A5E21">
            <w:pPr>
              <w:rPr>
                <w:rFonts w:ascii="Arial" w:hAnsi="Arial" w:cs="Arial"/>
                <w:color w:val="000000"/>
                <w:sz w:val="4"/>
                <w:szCs w:val="4"/>
              </w:rPr>
            </w:pPr>
          </w:p>
          <w:p w14:paraId="3CF51B51"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225CC91" w14:textId="77777777" w:rsidR="00A23B3E" w:rsidRPr="003A443E" w:rsidRDefault="00A23B3E">
            <w:pPr>
              <w:rPr>
                <w:rFonts w:ascii="Arial" w:hAnsi="Arial" w:cs="Arial"/>
                <w:color w:val="000000"/>
                <w:sz w:val="14"/>
                <w:szCs w:val="14"/>
              </w:rPr>
            </w:pPr>
          </w:p>
          <w:p w14:paraId="1F259DDC" w14:textId="77777777" w:rsidR="00A23B3E" w:rsidRPr="003A443E" w:rsidRDefault="00A23B3E">
            <w:pPr>
              <w:rPr>
                <w:rFonts w:ascii="Arial" w:hAnsi="Arial" w:cs="Arial"/>
                <w:color w:val="000000"/>
              </w:rPr>
            </w:pPr>
          </w:p>
          <w:p w14:paraId="0125C9D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21BC99BE"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B62CBB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82D1715"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74DB779D" w14:textId="77777777" w:rsidR="001D3A2B" w:rsidRDefault="001D3A2B">
            <w:pPr>
              <w:rPr>
                <w:rFonts w:ascii="Arial" w:hAnsi="Arial" w:cs="Arial"/>
                <w:color w:val="000000"/>
                <w:sz w:val="14"/>
                <w:szCs w:val="14"/>
              </w:rPr>
            </w:pPr>
          </w:p>
          <w:p w14:paraId="2288ACF6"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58CE0532"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47EB1"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D.Lgs.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7D1F40" w14:textId="77777777"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1F2490A6"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72AA47A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98B882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8F2A904"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04AD36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19DAF5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95BDBD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40EAFE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27E61F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580498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5914D89" w14:textId="77777777"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14:paraId="3258288F" w14:textId="77777777" w:rsidR="00A23B3E" w:rsidRDefault="00A23B3E">
      <w:pPr>
        <w:spacing w:before="0" w:after="0"/>
        <w:rPr>
          <w:rFonts w:ascii="Arial" w:hAnsi="Arial" w:cs="Arial"/>
          <w:sz w:val="17"/>
          <w:szCs w:val="17"/>
        </w:rPr>
      </w:pPr>
    </w:p>
    <w:p w14:paraId="7B18BABB"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7EC08E64" w14:textId="77777777" w:rsidR="00A23B3E" w:rsidRPr="00DE4996" w:rsidRDefault="00A23B3E">
      <w:pPr>
        <w:spacing w:before="0" w:after="0"/>
        <w:rPr>
          <w:rFonts w:ascii="Arial" w:hAnsi="Arial" w:cs="Arial"/>
          <w:sz w:val="16"/>
          <w:szCs w:val="16"/>
        </w:rPr>
      </w:pPr>
    </w:p>
    <w:p w14:paraId="3C239946"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3CBBF184" w14:textId="77777777" w:rsidR="00A23B3E" w:rsidRDefault="00A23B3E">
      <w:pPr>
        <w:pStyle w:val="Titolo1"/>
        <w:spacing w:before="0" w:after="0"/>
        <w:rPr>
          <w:sz w:val="16"/>
          <w:szCs w:val="16"/>
        </w:rPr>
      </w:pPr>
    </w:p>
    <w:p w14:paraId="112D1BB0"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44EAD9DC"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A8BF466"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62BAF24" w14:textId="77777777" w:rsidR="00A23B3E" w:rsidRDefault="00A23B3E">
            <w:r>
              <w:rPr>
                <w:rFonts w:ascii="Arial" w:hAnsi="Arial" w:cs="Arial"/>
                <w:b/>
                <w:sz w:val="15"/>
                <w:szCs w:val="15"/>
              </w:rPr>
              <w:t>Risposta</w:t>
            </w:r>
          </w:p>
        </w:tc>
      </w:tr>
      <w:tr w:rsidR="00A23B3E" w14:paraId="090D22B0"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0B4A857"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DAAB5CC" w14:textId="77777777" w:rsidR="00A23B3E" w:rsidRDefault="00A23B3E">
            <w:r>
              <w:rPr>
                <w:rFonts w:ascii="Arial" w:hAnsi="Arial" w:cs="Arial"/>
                <w:w w:val="0"/>
                <w:sz w:val="15"/>
                <w:szCs w:val="15"/>
              </w:rPr>
              <w:t>[ ] Sì [ ] No</w:t>
            </w:r>
          </w:p>
        </w:tc>
      </w:tr>
    </w:tbl>
    <w:p w14:paraId="57F8752B" w14:textId="77777777" w:rsidR="00A23B3E" w:rsidRDefault="00A23B3E">
      <w:pPr>
        <w:pStyle w:val="SectionTitle"/>
        <w:spacing w:after="120"/>
        <w:jc w:val="both"/>
        <w:rPr>
          <w:rFonts w:ascii="Arial" w:hAnsi="Arial" w:cs="Arial"/>
          <w:b w:val="0"/>
          <w:caps/>
          <w:sz w:val="16"/>
          <w:szCs w:val="16"/>
        </w:rPr>
      </w:pPr>
    </w:p>
    <w:p w14:paraId="71B3CFCB"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1A3786C0"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A70FCD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392BB8"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4F25FC" w14:textId="77777777" w:rsidR="00A23B3E" w:rsidRDefault="00A23B3E">
            <w:r>
              <w:rPr>
                <w:rFonts w:ascii="Arial" w:hAnsi="Arial" w:cs="Arial"/>
                <w:b/>
                <w:sz w:val="15"/>
                <w:szCs w:val="15"/>
              </w:rPr>
              <w:t>Risposta</w:t>
            </w:r>
          </w:p>
        </w:tc>
      </w:tr>
      <w:tr w:rsidR="00A23B3E" w14:paraId="4B67D28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A11BE7"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5EB82530"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778C16"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A46062D" w14:textId="77777777" w:rsidR="00A23B3E" w:rsidRDefault="00A23B3E">
            <w:r>
              <w:rPr>
                <w:rFonts w:ascii="Arial" w:hAnsi="Arial" w:cs="Arial"/>
                <w:sz w:val="15"/>
                <w:szCs w:val="15"/>
              </w:rPr>
              <w:t>[…………][……..…][…………]</w:t>
            </w:r>
          </w:p>
        </w:tc>
      </w:tr>
      <w:tr w:rsidR="00A23B3E" w14:paraId="541CC4FE"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053BC5"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08D2D886" w14:textId="77777777" w:rsidR="00A23B3E" w:rsidRDefault="00A23B3E">
            <w:pPr>
              <w:pStyle w:val="Paragrafoelenco1"/>
              <w:tabs>
                <w:tab w:val="left" w:pos="284"/>
              </w:tabs>
              <w:ind w:left="284"/>
              <w:rPr>
                <w:rFonts w:ascii="Arial" w:hAnsi="Arial" w:cs="Arial"/>
                <w:sz w:val="15"/>
                <w:szCs w:val="15"/>
              </w:rPr>
            </w:pPr>
          </w:p>
          <w:p w14:paraId="1BC94BFF"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14753BC6"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82CF01"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654C3C6B"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8B6B3CE" w14:textId="77777777" w:rsidR="00A23B3E" w:rsidRDefault="00A23B3E">
            <w:r>
              <w:rPr>
                <w:rFonts w:ascii="Arial" w:hAnsi="Arial" w:cs="Arial"/>
                <w:sz w:val="15"/>
                <w:szCs w:val="15"/>
              </w:rPr>
              <w:t>[…………][……….…][…………]</w:t>
            </w:r>
          </w:p>
        </w:tc>
      </w:tr>
    </w:tbl>
    <w:p w14:paraId="6EBE3856" w14:textId="77777777" w:rsidR="00A23B3E" w:rsidRDefault="00A23B3E">
      <w:pPr>
        <w:pStyle w:val="SectionTitle"/>
        <w:spacing w:before="0" w:after="0"/>
        <w:jc w:val="both"/>
        <w:rPr>
          <w:rFonts w:ascii="Arial" w:hAnsi="Arial" w:cs="Arial"/>
          <w:sz w:val="4"/>
          <w:szCs w:val="4"/>
        </w:rPr>
      </w:pPr>
    </w:p>
    <w:p w14:paraId="128422F2" w14:textId="77777777" w:rsidR="00A23B3E" w:rsidRDefault="00A23B3E">
      <w:pPr>
        <w:spacing w:before="0"/>
      </w:pPr>
    </w:p>
    <w:p w14:paraId="723D605F" w14:textId="77777777" w:rsidR="00A23B3E" w:rsidRDefault="00A23B3E">
      <w:pPr>
        <w:pStyle w:val="SectionTitle"/>
        <w:pageBreakBefore/>
        <w:spacing w:before="0" w:after="0"/>
        <w:jc w:val="both"/>
        <w:rPr>
          <w:rFonts w:ascii="Arial" w:hAnsi="Arial" w:cs="Arial"/>
          <w:b w:val="0"/>
          <w:caps/>
          <w:sz w:val="15"/>
          <w:szCs w:val="15"/>
        </w:rPr>
      </w:pPr>
    </w:p>
    <w:p w14:paraId="37A72123"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21AF02AD"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45AA44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065AD9"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D812EB"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4B41E74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5D08A4" w14:textId="77777777"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1021551F" w14:textId="77777777" w:rsidR="00A23B3E" w:rsidRDefault="00A23B3E">
            <w:pPr>
              <w:ind w:left="284" w:hanging="284"/>
              <w:rPr>
                <w:rFonts w:ascii="Arial" w:hAnsi="Arial" w:cs="Arial"/>
                <w:b/>
                <w:sz w:val="12"/>
                <w:szCs w:val="12"/>
              </w:rPr>
            </w:pPr>
          </w:p>
          <w:p w14:paraId="69CB3C0F" w14:textId="77777777" w:rsidR="00A23B3E" w:rsidRDefault="00A23B3E">
            <w:pPr>
              <w:ind w:left="284" w:hanging="284"/>
              <w:rPr>
                <w:rFonts w:ascii="Arial" w:hAnsi="Arial" w:cs="Arial"/>
                <w:sz w:val="12"/>
                <w:szCs w:val="12"/>
              </w:rPr>
            </w:pPr>
            <w:r>
              <w:rPr>
                <w:rFonts w:ascii="Arial" w:hAnsi="Arial" w:cs="Arial"/>
                <w:b/>
                <w:sz w:val="15"/>
                <w:szCs w:val="15"/>
              </w:rPr>
              <w:t>e/o,</w:t>
            </w:r>
          </w:p>
          <w:p w14:paraId="34CBF553" w14:textId="77777777" w:rsidR="00A23B3E" w:rsidRDefault="00A23B3E">
            <w:pPr>
              <w:ind w:left="284" w:hanging="142"/>
              <w:rPr>
                <w:rFonts w:ascii="Arial" w:hAnsi="Arial" w:cs="Arial"/>
                <w:sz w:val="12"/>
                <w:szCs w:val="12"/>
              </w:rPr>
            </w:pPr>
          </w:p>
          <w:p w14:paraId="0F8F3DE2"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0545BA95"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139170"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0CBF4F15" w14:textId="77777777" w:rsidR="00A23B3E" w:rsidRDefault="00A23B3E">
            <w:pPr>
              <w:rPr>
                <w:rFonts w:ascii="Arial" w:hAnsi="Arial" w:cs="Arial"/>
                <w:sz w:val="15"/>
                <w:szCs w:val="15"/>
              </w:rPr>
            </w:pPr>
            <w:r>
              <w:rPr>
                <w:rFonts w:ascii="Arial" w:hAnsi="Arial" w:cs="Arial"/>
                <w:sz w:val="15"/>
                <w:szCs w:val="15"/>
              </w:rPr>
              <w:t>[……], [……] […] valuta</w:t>
            </w:r>
          </w:p>
          <w:p w14:paraId="2249807E" w14:textId="77777777" w:rsidR="00A23B3E" w:rsidRDefault="00A23B3E">
            <w:pPr>
              <w:rPr>
                <w:rFonts w:ascii="Arial" w:hAnsi="Arial" w:cs="Arial"/>
                <w:sz w:val="15"/>
                <w:szCs w:val="15"/>
              </w:rPr>
            </w:pPr>
          </w:p>
          <w:p w14:paraId="78D32D86" w14:textId="77777777" w:rsidR="00A23B3E" w:rsidRDefault="00A23B3E">
            <w:pPr>
              <w:rPr>
                <w:rFonts w:ascii="Arial" w:hAnsi="Arial" w:cs="Arial"/>
                <w:sz w:val="15"/>
                <w:szCs w:val="15"/>
              </w:rPr>
            </w:pPr>
          </w:p>
          <w:p w14:paraId="58866005"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61E80D9" w14:textId="77777777" w:rsidR="00A23B3E" w:rsidRDefault="00A23B3E">
            <w:r>
              <w:rPr>
                <w:rFonts w:ascii="Arial" w:hAnsi="Arial" w:cs="Arial"/>
                <w:sz w:val="15"/>
                <w:szCs w:val="15"/>
              </w:rPr>
              <w:t>[…….…][……..…][……..…]</w:t>
            </w:r>
          </w:p>
        </w:tc>
      </w:tr>
      <w:tr w:rsidR="00A23B3E" w14:paraId="039F097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52CF49" w14:textId="77777777"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15E6EF5A" w14:textId="77777777" w:rsidR="00A23B3E" w:rsidRDefault="00A23B3E">
            <w:pPr>
              <w:rPr>
                <w:rFonts w:ascii="Arial" w:hAnsi="Arial" w:cs="Arial"/>
                <w:sz w:val="15"/>
                <w:szCs w:val="15"/>
              </w:rPr>
            </w:pPr>
            <w:r>
              <w:rPr>
                <w:rFonts w:ascii="Arial" w:hAnsi="Arial" w:cs="Arial"/>
                <w:b/>
                <w:sz w:val="15"/>
                <w:szCs w:val="15"/>
              </w:rPr>
              <w:t>e/o,</w:t>
            </w:r>
          </w:p>
          <w:p w14:paraId="5778FC47"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57730C8E"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B5787A"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3DBD8CF" w14:textId="77777777" w:rsidR="00A23B3E" w:rsidRDefault="00A23B3E">
            <w:pPr>
              <w:rPr>
                <w:rFonts w:ascii="Arial" w:hAnsi="Arial" w:cs="Arial"/>
                <w:sz w:val="15"/>
                <w:szCs w:val="15"/>
              </w:rPr>
            </w:pPr>
            <w:r>
              <w:rPr>
                <w:rFonts w:ascii="Arial" w:hAnsi="Arial" w:cs="Arial"/>
                <w:sz w:val="15"/>
                <w:szCs w:val="15"/>
              </w:rPr>
              <w:t>[……], [……] […] valuta</w:t>
            </w:r>
          </w:p>
          <w:p w14:paraId="741933AB"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05E0295A" w14:textId="77777777" w:rsidR="00A23B3E" w:rsidRDefault="00A23B3E">
            <w:r>
              <w:rPr>
                <w:rFonts w:ascii="Arial" w:hAnsi="Arial" w:cs="Arial"/>
                <w:sz w:val="15"/>
                <w:szCs w:val="15"/>
              </w:rPr>
              <w:t>[……….…][…………][…………]</w:t>
            </w:r>
          </w:p>
        </w:tc>
      </w:tr>
      <w:tr w:rsidR="00A23B3E" w14:paraId="319625D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3B9ED6"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9217B" w14:textId="77777777" w:rsidR="00A23B3E" w:rsidRDefault="00A23B3E">
            <w:r>
              <w:rPr>
                <w:rFonts w:ascii="Arial" w:hAnsi="Arial" w:cs="Arial"/>
                <w:sz w:val="15"/>
                <w:szCs w:val="15"/>
              </w:rPr>
              <w:t>[……]</w:t>
            </w:r>
          </w:p>
        </w:tc>
      </w:tr>
      <w:tr w:rsidR="00A23B3E" w14:paraId="46A70C8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360E0E"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7CC61955"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C6C172"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21F81E17" w14:textId="77777777" w:rsidR="00A23B3E" w:rsidRDefault="00A23B3E">
            <w:r>
              <w:rPr>
                <w:rFonts w:ascii="Arial" w:hAnsi="Arial" w:cs="Arial"/>
                <w:sz w:val="15"/>
                <w:szCs w:val="15"/>
              </w:rPr>
              <w:t>[………..…][…………][……….…]</w:t>
            </w:r>
          </w:p>
        </w:tc>
      </w:tr>
      <w:tr w:rsidR="00A23B3E" w14:paraId="034B30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79AE4"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001DD122"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ECB097" w14:textId="77777777" w:rsidR="00A23B3E" w:rsidRDefault="00A23B3E">
            <w:pPr>
              <w:rPr>
                <w:rFonts w:ascii="Arial" w:hAnsi="Arial" w:cs="Arial"/>
                <w:sz w:val="15"/>
                <w:szCs w:val="15"/>
              </w:rPr>
            </w:pPr>
            <w:r>
              <w:rPr>
                <w:rFonts w:ascii="Arial" w:hAnsi="Arial" w:cs="Arial"/>
                <w:sz w:val="15"/>
                <w:szCs w:val="15"/>
              </w:rPr>
              <w:t>[……] […] valuta</w:t>
            </w:r>
          </w:p>
          <w:p w14:paraId="1D3F3CEB"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1E10BDB9"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4163BC3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967DB0"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0660AEEC" w14:textId="77777777"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234004" w14:textId="77777777"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515BC0B4"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7FC9EC5" w14:textId="77777777" w:rsidR="00A23B3E" w:rsidRDefault="00A23B3E">
            <w:r>
              <w:rPr>
                <w:rFonts w:ascii="Arial" w:hAnsi="Arial" w:cs="Arial"/>
                <w:sz w:val="15"/>
                <w:szCs w:val="15"/>
              </w:rPr>
              <w:t>[…………..][……….…][………..…]</w:t>
            </w:r>
          </w:p>
        </w:tc>
      </w:tr>
    </w:tbl>
    <w:p w14:paraId="2A37685D" w14:textId="77777777" w:rsidR="00A23B3E" w:rsidRDefault="00A23B3E">
      <w:pPr>
        <w:pStyle w:val="SectionTitle"/>
        <w:spacing w:before="0" w:after="0"/>
        <w:jc w:val="both"/>
        <w:rPr>
          <w:rFonts w:ascii="Arial" w:hAnsi="Arial" w:cs="Arial"/>
          <w:caps/>
          <w:sz w:val="15"/>
          <w:szCs w:val="15"/>
        </w:rPr>
      </w:pPr>
    </w:p>
    <w:p w14:paraId="2AAB72FB" w14:textId="77777777" w:rsidR="00A23B3E" w:rsidRDefault="00A23B3E">
      <w:pPr>
        <w:pStyle w:val="Titolo1"/>
        <w:spacing w:before="0" w:after="0"/>
        <w:ind w:left="850"/>
        <w:rPr>
          <w:sz w:val="16"/>
          <w:szCs w:val="16"/>
        </w:rPr>
      </w:pPr>
    </w:p>
    <w:p w14:paraId="0E66CDB2"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18EDD638" w14:textId="77777777" w:rsidR="00A23B3E" w:rsidRPr="003A443E" w:rsidRDefault="00A23B3E">
      <w:pPr>
        <w:pStyle w:val="Titolo1"/>
        <w:spacing w:before="0" w:after="0"/>
        <w:ind w:left="850"/>
        <w:rPr>
          <w:color w:val="000000"/>
          <w:sz w:val="16"/>
          <w:szCs w:val="16"/>
        </w:rPr>
      </w:pPr>
    </w:p>
    <w:p w14:paraId="773FF0CA"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0E5018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057C67" w14:textId="77777777" w:rsidR="00A23B3E" w:rsidRDefault="00A23B3E">
            <w:bookmarkStart w:id="3" w:name="_DV_M4301"/>
            <w:bookmarkStart w:id="4" w:name="_DV_M4300"/>
            <w:bookmarkEnd w:id="3"/>
            <w:bookmarkEnd w:id="4"/>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82618B"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0ECE57E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77EDA3"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0FE44109"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9FC04D"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05A10F23" w14:textId="77777777" w:rsidR="00A23B3E" w:rsidRDefault="00A23B3E">
            <w:r>
              <w:rPr>
                <w:rFonts w:ascii="Arial" w:hAnsi="Arial" w:cs="Arial"/>
                <w:sz w:val="15"/>
                <w:szCs w:val="15"/>
              </w:rPr>
              <w:t>[…………][………..…][……….…]</w:t>
            </w:r>
          </w:p>
        </w:tc>
      </w:tr>
      <w:tr w:rsidR="00A23B3E" w14:paraId="054872E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10115E"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0C76F6B4"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E309AB"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02F6BA65"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0F4E71E4"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E595CED"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54EDEB1"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DC2210A"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B7A5653" w14:textId="77777777" w:rsidR="00A23B3E" w:rsidRDefault="00A23B3E">
                  <w:r>
                    <w:rPr>
                      <w:rFonts w:ascii="Arial" w:hAnsi="Arial" w:cs="Arial"/>
                      <w:sz w:val="15"/>
                      <w:szCs w:val="15"/>
                    </w:rPr>
                    <w:t>destinatari</w:t>
                  </w:r>
                </w:p>
              </w:tc>
            </w:tr>
            <w:tr w:rsidR="00A23B3E" w14:paraId="33BB49C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F73F319"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E41D38F"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E5DE7BF"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3905936" w14:textId="77777777" w:rsidR="00A23B3E" w:rsidRDefault="00A23B3E">
                  <w:pPr>
                    <w:rPr>
                      <w:rFonts w:ascii="Arial" w:hAnsi="Arial" w:cs="Arial"/>
                      <w:sz w:val="15"/>
                      <w:szCs w:val="15"/>
                    </w:rPr>
                  </w:pPr>
                </w:p>
              </w:tc>
            </w:tr>
          </w:tbl>
          <w:p w14:paraId="3309427D" w14:textId="77777777" w:rsidR="00A23B3E" w:rsidRDefault="00A23B3E">
            <w:pPr>
              <w:rPr>
                <w:rFonts w:ascii="Arial" w:hAnsi="Arial" w:cs="Arial"/>
                <w:sz w:val="15"/>
                <w:szCs w:val="15"/>
              </w:rPr>
            </w:pPr>
          </w:p>
        </w:tc>
      </w:tr>
      <w:tr w:rsidR="00A23B3E" w14:paraId="60B6007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DCCCF"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5A56EB74"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39B34"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37F358B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3CC89F"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E94B1C" w14:textId="77777777" w:rsidR="00A23B3E" w:rsidRDefault="00A23B3E">
            <w:r>
              <w:rPr>
                <w:rFonts w:ascii="Arial" w:hAnsi="Arial" w:cs="Arial"/>
                <w:sz w:val="15"/>
                <w:szCs w:val="15"/>
              </w:rPr>
              <w:t>[……….…]</w:t>
            </w:r>
          </w:p>
        </w:tc>
      </w:tr>
      <w:tr w:rsidR="00A23B3E" w14:paraId="538E5FC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9F8C19"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E5B39" w14:textId="77777777" w:rsidR="00A23B3E" w:rsidRDefault="00A23B3E">
            <w:r>
              <w:rPr>
                <w:rFonts w:ascii="Arial" w:hAnsi="Arial" w:cs="Arial"/>
                <w:sz w:val="15"/>
                <w:szCs w:val="15"/>
              </w:rPr>
              <w:t>[……….…]</w:t>
            </w:r>
          </w:p>
        </w:tc>
      </w:tr>
      <w:tr w:rsidR="00A23B3E" w14:paraId="741D88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FCB5AD"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54D26EA9"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EC27CE"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29BFDE95" w14:textId="77777777"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40CABE50" w14:textId="77777777" w:rsidR="00350D7E" w:rsidRDefault="00350D7E">
            <w:pPr>
              <w:rPr>
                <w:rFonts w:ascii="Arial" w:hAnsi="Arial" w:cs="Arial"/>
                <w:sz w:val="15"/>
                <w:szCs w:val="15"/>
              </w:rPr>
            </w:pPr>
          </w:p>
          <w:p w14:paraId="3CF3E824" w14:textId="77777777" w:rsidR="00350D7E" w:rsidRDefault="00350D7E"/>
        </w:tc>
      </w:tr>
      <w:tr w:rsidR="00A23B3E" w14:paraId="5465E8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FE94D9"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60A1029A"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1BEDA983"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078CB8B8"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7322D" w14:textId="77777777" w:rsidR="00A23B3E" w:rsidRDefault="00A23B3E">
            <w:pPr>
              <w:rPr>
                <w:rFonts w:ascii="Arial" w:hAnsi="Arial" w:cs="Arial"/>
                <w:sz w:val="15"/>
                <w:szCs w:val="15"/>
              </w:rPr>
            </w:pPr>
            <w:r>
              <w:rPr>
                <w:rFonts w:ascii="Arial" w:hAnsi="Arial" w:cs="Arial"/>
                <w:sz w:val="15"/>
                <w:szCs w:val="15"/>
              </w:rPr>
              <w:br/>
            </w:r>
          </w:p>
          <w:p w14:paraId="0F6CBF31" w14:textId="77777777"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59EF8248" w14:textId="77777777" w:rsidR="00A23B3E" w:rsidRDefault="00A23B3E">
            <w:r>
              <w:rPr>
                <w:rFonts w:ascii="Arial" w:hAnsi="Arial" w:cs="Arial"/>
                <w:sz w:val="15"/>
                <w:szCs w:val="15"/>
              </w:rPr>
              <w:br/>
              <w:t>b) [………..…]</w:t>
            </w:r>
          </w:p>
        </w:tc>
      </w:tr>
      <w:tr w:rsidR="00A23B3E" w14:paraId="604C872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A5FE6D" w14:textId="77777777"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1E8120" w14:textId="77777777" w:rsidR="00A23B3E" w:rsidRDefault="00A23B3E">
            <w:r>
              <w:rPr>
                <w:rFonts w:ascii="Arial" w:hAnsi="Arial" w:cs="Arial"/>
                <w:sz w:val="15"/>
                <w:szCs w:val="15"/>
              </w:rPr>
              <w:t>[…………..…]</w:t>
            </w:r>
          </w:p>
        </w:tc>
      </w:tr>
      <w:tr w:rsidR="00A23B3E" w14:paraId="2926AA0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EAF8C1"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55E66B"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69757CB2" w14:textId="77777777" w:rsidR="00A23B3E" w:rsidRDefault="00A23B3E">
            <w:pPr>
              <w:spacing w:before="0" w:after="0"/>
              <w:rPr>
                <w:rFonts w:ascii="Arial" w:hAnsi="Arial" w:cs="Arial"/>
                <w:sz w:val="15"/>
                <w:szCs w:val="15"/>
              </w:rPr>
            </w:pPr>
            <w:r>
              <w:rPr>
                <w:rFonts w:ascii="Arial" w:hAnsi="Arial" w:cs="Arial"/>
                <w:sz w:val="15"/>
                <w:szCs w:val="15"/>
              </w:rPr>
              <w:t>[…………],[……..…],</w:t>
            </w:r>
          </w:p>
          <w:p w14:paraId="5B3DB318" w14:textId="77777777" w:rsidR="00A23B3E" w:rsidRDefault="00A23B3E">
            <w:pPr>
              <w:spacing w:before="0" w:after="0"/>
              <w:rPr>
                <w:rFonts w:ascii="Arial" w:hAnsi="Arial" w:cs="Arial"/>
                <w:sz w:val="15"/>
                <w:szCs w:val="15"/>
              </w:rPr>
            </w:pPr>
            <w:r>
              <w:rPr>
                <w:rFonts w:ascii="Arial" w:hAnsi="Arial" w:cs="Arial"/>
                <w:sz w:val="15"/>
                <w:szCs w:val="15"/>
              </w:rPr>
              <w:t>[…………],[……..…],</w:t>
            </w:r>
          </w:p>
          <w:p w14:paraId="690C9847" w14:textId="77777777" w:rsidR="00A23B3E" w:rsidRDefault="00A23B3E">
            <w:pPr>
              <w:spacing w:before="0" w:after="0"/>
              <w:rPr>
                <w:rFonts w:ascii="Arial" w:hAnsi="Arial" w:cs="Arial"/>
                <w:sz w:val="15"/>
                <w:szCs w:val="15"/>
              </w:rPr>
            </w:pPr>
            <w:r>
              <w:rPr>
                <w:rFonts w:ascii="Arial" w:hAnsi="Arial" w:cs="Arial"/>
                <w:sz w:val="15"/>
                <w:szCs w:val="15"/>
              </w:rPr>
              <w:t>[…………],[……..…],</w:t>
            </w:r>
          </w:p>
          <w:p w14:paraId="233ABF99"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1FD52853" w14:textId="77777777" w:rsidR="00A23B3E" w:rsidRDefault="00A23B3E">
            <w:pPr>
              <w:spacing w:before="0" w:after="0"/>
              <w:rPr>
                <w:rFonts w:ascii="Arial" w:hAnsi="Arial" w:cs="Arial"/>
                <w:sz w:val="15"/>
                <w:szCs w:val="15"/>
              </w:rPr>
            </w:pPr>
            <w:r>
              <w:rPr>
                <w:rFonts w:ascii="Arial" w:hAnsi="Arial" w:cs="Arial"/>
                <w:sz w:val="15"/>
                <w:szCs w:val="15"/>
              </w:rPr>
              <w:t>[…………],[……..…],</w:t>
            </w:r>
          </w:p>
          <w:p w14:paraId="4F78C687" w14:textId="77777777" w:rsidR="00A23B3E" w:rsidRDefault="00A23B3E">
            <w:pPr>
              <w:spacing w:before="0" w:after="0"/>
              <w:rPr>
                <w:rFonts w:ascii="Arial" w:hAnsi="Arial" w:cs="Arial"/>
                <w:sz w:val="15"/>
                <w:szCs w:val="15"/>
              </w:rPr>
            </w:pPr>
            <w:r>
              <w:rPr>
                <w:rFonts w:ascii="Arial" w:hAnsi="Arial" w:cs="Arial"/>
                <w:sz w:val="15"/>
                <w:szCs w:val="15"/>
              </w:rPr>
              <w:t>[…………],[……..…],</w:t>
            </w:r>
          </w:p>
          <w:p w14:paraId="676502BB" w14:textId="77777777" w:rsidR="00A23B3E" w:rsidRDefault="00A23B3E">
            <w:pPr>
              <w:spacing w:before="0" w:after="0"/>
            </w:pPr>
            <w:r>
              <w:rPr>
                <w:rFonts w:ascii="Arial" w:hAnsi="Arial" w:cs="Arial"/>
                <w:sz w:val="15"/>
                <w:szCs w:val="15"/>
              </w:rPr>
              <w:t>[…………],[……..…]</w:t>
            </w:r>
          </w:p>
        </w:tc>
      </w:tr>
      <w:tr w:rsidR="00A23B3E" w14:paraId="1DF2E8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5D68A"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4399C" w14:textId="77777777" w:rsidR="00A23B3E" w:rsidRDefault="00A23B3E">
            <w:r>
              <w:rPr>
                <w:rFonts w:ascii="Arial" w:hAnsi="Arial" w:cs="Arial"/>
                <w:sz w:val="15"/>
                <w:szCs w:val="15"/>
              </w:rPr>
              <w:t>[…………]</w:t>
            </w:r>
          </w:p>
        </w:tc>
      </w:tr>
      <w:tr w:rsidR="00A23B3E" w14:paraId="0DFDCE1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CD126C"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487001" w14:textId="77777777" w:rsidR="00A23B3E" w:rsidRDefault="00A23B3E">
            <w:r>
              <w:rPr>
                <w:rFonts w:ascii="Arial" w:hAnsi="Arial" w:cs="Arial"/>
                <w:sz w:val="15"/>
                <w:szCs w:val="15"/>
              </w:rPr>
              <w:t>[…………]</w:t>
            </w:r>
          </w:p>
        </w:tc>
      </w:tr>
      <w:tr w:rsidR="00A23B3E" w14:paraId="0A4BDEA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D8791C"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77AB13D1"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7924214C"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7A1E61DC"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9D1B7F" w14:textId="77777777" w:rsidR="00A23B3E" w:rsidRDefault="00A23B3E">
            <w:pPr>
              <w:rPr>
                <w:rFonts w:ascii="Arial" w:hAnsi="Arial" w:cs="Arial"/>
                <w:sz w:val="15"/>
                <w:szCs w:val="15"/>
              </w:rPr>
            </w:pPr>
          </w:p>
          <w:p w14:paraId="7834CA99" w14:textId="77777777" w:rsidR="00A23B3E" w:rsidRDefault="00A23B3E">
            <w:pPr>
              <w:rPr>
                <w:rFonts w:ascii="Arial" w:hAnsi="Arial" w:cs="Arial"/>
                <w:sz w:val="15"/>
                <w:szCs w:val="15"/>
              </w:rPr>
            </w:pPr>
          </w:p>
          <w:p w14:paraId="1C4D4C57"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5C7669B7" w14:textId="77777777" w:rsidR="00A23B3E" w:rsidRDefault="00A23B3E">
            <w:pPr>
              <w:rPr>
                <w:rFonts w:ascii="Arial" w:hAnsi="Arial" w:cs="Arial"/>
                <w:sz w:val="15"/>
                <w:szCs w:val="15"/>
              </w:rPr>
            </w:pPr>
          </w:p>
          <w:p w14:paraId="45C26F97" w14:textId="77777777" w:rsidR="00A23B3E" w:rsidRDefault="00A23B3E">
            <w:pPr>
              <w:rPr>
                <w:rFonts w:ascii="Arial" w:hAnsi="Arial" w:cs="Arial"/>
                <w:sz w:val="15"/>
                <w:szCs w:val="15"/>
              </w:rPr>
            </w:pPr>
          </w:p>
          <w:p w14:paraId="4F3FD317"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5E91EE06"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F653FC3" w14:textId="77777777" w:rsidR="00A23B3E" w:rsidRDefault="00A23B3E">
            <w:r>
              <w:rPr>
                <w:rFonts w:ascii="Arial" w:hAnsi="Arial" w:cs="Arial"/>
                <w:sz w:val="15"/>
                <w:szCs w:val="15"/>
              </w:rPr>
              <w:t>[……….…][……….…][…………]</w:t>
            </w:r>
          </w:p>
        </w:tc>
      </w:tr>
      <w:tr w:rsidR="00A23B3E" w14:paraId="045A380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AA6D97"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743AEC0E"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137EC9C1"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020E9D8D"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BED2B0"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04A560B7" w14:textId="77777777" w:rsidR="00A23B3E" w:rsidRDefault="00A23B3E">
            <w:pPr>
              <w:spacing w:before="0" w:after="0"/>
              <w:rPr>
                <w:rFonts w:ascii="Arial" w:hAnsi="Arial" w:cs="Arial"/>
                <w:sz w:val="15"/>
                <w:szCs w:val="15"/>
              </w:rPr>
            </w:pPr>
          </w:p>
          <w:p w14:paraId="577C0E7B" w14:textId="77777777" w:rsidR="00A23B3E" w:rsidRDefault="00A23B3E">
            <w:pPr>
              <w:spacing w:before="0" w:after="0"/>
              <w:rPr>
                <w:rFonts w:ascii="Arial" w:hAnsi="Arial" w:cs="Arial"/>
                <w:sz w:val="15"/>
                <w:szCs w:val="15"/>
              </w:rPr>
            </w:pPr>
          </w:p>
          <w:p w14:paraId="4D44769A"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5686D6CC" w14:textId="77777777" w:rsidR="00A23B3E" w:rsidRDefault="00A23B3E">
            <w:pPr>
              <w:spacing w:before="0" w:after="0"/>
              <w:rPr>
                <w:rFonts w:ascii="Arial" w:hAnsi="Arial" w:cs="Arial"/>
                <w:sz w:val="15"/>
                <w:szCs w:val="15"/>
              </w:rPr>
            </w:pPr>
          </w:p>
          <w:p w14:paraId="0DEB3CAF"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483C09F" w14:textId="77777777" w:rsidR="00A23B3E" w:rsidRDefault="00A23B3E">
            <w:pPr>
              <w:spacing w:before="0" w:after="0"/>
              <w:rPr>
                <w:rFonts w:ascii="Arial" w:hAnsi="Arial" w:cs="Arial"/>
                <w:sz w:val="15"/>
                <w:szCs w:val="15"/>
              </w:rPr>
            </w:pPr>
            <w:r>
              <w:rPr>
                <w:rFonts w:ascii="Arial" w:hAnsi="Arial" w:cs="Arial"/>
                <w:sz w:val="15"/>
                <w:szCs w:val="15"/>
              </w:rPr>
              <w:t>[………..…][………….…][………….…]</w:t>
            </w:r>
          </w:p>
          <w:p w14:paraId="1D814C56" w14:textId="77777777" w:rsidR="002E43BE" w:rsidRDefault="002E43BE">
            <w:pPr>
              <w:spacing w:before="0" w:after="0"/>
            </w:pPr>
          </w:p>
        </w:tc>
      </w:tr>
      <w:tr w:rsidR="00A23B3E" w:rsidRPr="003A443E" w14:paraId="678897B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24A556"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5CE79594"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2379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41FB7A1E" w14:textId="77777777" w:rsidR="00A23B3E" w:rsidRPr="003A443E" w:rsidRDefault="00A23B3E">
            <w:pPr>
              <w:rPr>
                <w:color w:val="000000"/>
              </w:rPr>
            </w:pPr>
            <w:r w:rsidRPr="003A443E">
              <w:rPr>
                <w:rFonts w:ascii="Arial" w:hAnsi="Arial" w:cs="Arial"/>
                <w:color w:val="000000"/>
                <w:sz w:val="15"/>
                <w:szCs w:val="15"/>
              </w:rPr>
              <w:t>[…………..][……….…][………..…]</w:t>
            </w:r>
          </w:p>
        </w:tc>
      </w:tr>
    </w:tbl>
    <w:p w14:paraId="7E30C72D" w14:textId="77777777" w:rsidR="00A23B3E" w:rsidRPr="003A443E" w:rsidRDefault="00A23B3E">
      <w:pPr>
        <w:jc w:val="both"/>
        <w:rPr>
          <w:rFonts w:ascii="Arial" w:hAnsi="Arial" w:cs="Arial"/>
          <w:color w:val="000000"/>
          <w:sz w:val="15"/>
          <w:szCs w:val="15"/>
        </w:rPr>
      </w:pPr>
    </w:p>
    <w:p w14:paraId="3056140B"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714BA5DC"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7D1AD7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26EE24"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8AD9C8" w14:textId="77777777" w:rsidR="00A23B3E" w:rsidRDefault="00A23B3E">
            <w:r>
              <w:rPr>
                <w:rFonts w:ascii="Arial" w:hAnsi="Arial" w:cs="Arial"/>
                <w:b/>
                <w:w w:val="0"/>
                <w:sz w:val="15"/>
                <w:szCs w:val="15"/>
              </w:rPr>
              <w:t>Risposta:</w:t>
            </w:r>
          </w:p>
        </w:tc>
      </w:tr>
      <w:tr w:rsidR="00A23B3E" w14:paraId="76DAA0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F97A77"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2ADBE9D8"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51A6C94D"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8573E8"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8BC3218" w14:textId="77777777" w:rsidR="00A23B3E" w:rsidRDefault="00A23B3E">
            <w:r>
              <w:rPr>
                <w:rFonts w:ascii="Arial" w:hAnsi="Arial" w:cs="Arial"/>
                <w:sz w:val="15"/>
                <w:szCs w:val="15"/>
              </w:rPr>
              <w:t>[……..…][…………][…………]</w:t>
            </w:r>
          </w:p>
        </w:tc>
      </w:tr>
      <w:tr w:rsidR="00A23B3E" w14:paraId="2AF2DD1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3925AC"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7767131E"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48556BB8"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125B92"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2B4FAED5" w14:textId="77777777" w:rsidR="00A23B3E" w:rsidRDefault="00A23B3E">
            <w:r>
              <w:rPr>
                <w:rFonts w:ascii="Arial" w:hAnsi="Arial" w:cs="Arial"/>
                <w:sz w:val="15"/>
                <w:szCs w:val="15"/>
              </w:rPr>
              <w:t xml:space="preserve"> […………][……..…][……..…]</w:t>
            </w:r>
          </w:p>
        </w:tc>
      </w:tr>
    </w:tbl>
    <w:p w14:paraId="4218D901" w14:textId="77777777" w:rsidR="00A23B3E" w:rsidRDefault="00A23B3E">
      <w:pPr>
        <w:rPr>
          <w:rFonts w:ascii="Arial" w:hAnsi="Arial" w:cs="Arial"/>
          <w:sz w:val="15"/>
          <w:szCs w:val="15"/>
        </w:rPr>
      </w:pPr>
    </w:p>
    <w:p w14:paraId="4E49DBCC"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0281F230"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E34BD14"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58469776"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0FDA245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2D69A1"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439FE36" w14:textId="77777777" w:rsidR="00A23B3E" w:rsidRDefault="00A23B3E">
            <w:r>
              <w:rPr>
                <w:rFonts w:ascii="Arial" w:hAnsi="Arial" w:cs="Arial"/>
                <w:b/>
                <w:w w:val="0"/>
                <w:sz w:val="15"/>
                <w:szCs w:val="15"/>
              </w:rPr>
              <w:t>Risposta:</w:t>
            </w:r>
          </w:p>
        </w:tc>
      </w:tr>
      <w:tr w:rsidR="00A23B3E" w14:paraId="30D6959D"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B15627"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3442FE9E"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092ED52F"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4B5211F"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13C4932F"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74F1B48" w14:textId="77777777"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333676A3" w14:textId="77777777" w:rsidR="00A23B3E" w:rsidRDefault="00A23B3E">
      <w:pPr>
        <w:pStyle w:val="ChapterTitle"/>
        <w:jc w:val="both"/>
        <w:rPr>
          <w:rFonts w:ascii="Arial" w:hAnsi="Arial" w:cs="Arial"/>
          <w:sz w:val="15"/>
          <w:szCs w:val="15"/>
        </w:rPr>
      </w:pPr>
    </w:p>
    <w:p w14:paraId="4B721372" w14:textId="77777777" w:rsidR="00A23B3E" w:rsidRDefault="00A23B3E" w:rsidP="00BF74E1">
      <w:pPr>
        <w:pStyle w:val="ChapterTitle"/>
        <w:rPr>
          <w:rFonts w:ascii="Arial" w:hAnsi="Arial" w:cs="Arial"/>
          <w:i/>
          <w:sz w:val="15"/>
          <w:szCs w:val="15"/>
        </w:rPr>
      </w:pPr>
      <w:r>
        <w:rPr>
          <w:sz w:val="19"/>
          <w:szCs w:val="19"/>
        </w:rPr>
        <w:t>Parte VI: Dichiarazioni finali</w:t>
      </w:r>
    </w:p>
    <w:p w14:paraId="7260DA26"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089DC690"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27D74560"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088D3D29"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2D6FF3BC"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3AE642B9" w14:textId="77777777" w:rsidR="00A23B3E" w:rsidRDefault="00A23B3E">
      <w:pPr>
        <w:rPr>
          <w:rFonts w:ascii="Arial" w:hAnsi="Arial" w:cs="Arial"/>
          <w:i/>
          <w:sz w:val="15"/>
          <w:szCs w:val="15"/>
        </w:rPr>
      </w:pPr>
      <w:r>
        <w:rPr>
          <w:rFonts w:ascii="Arial" w:hAnsi="Arial" w:cs="Arial"/>
          <w:i/>
          <w:sz w:val="15"/>
          <w:szCs w:val="15"/>
        </w:rPr>
        <w:t xml:space="preserve"> </w:t>
      </w:r>
    </w:p>
    <w:p w14:paraId="2E9A7B5D" w14:textId="77777777" w:rsidR="00A23B3E" w:rsidRPr="00BF74E1" w:rsidRDefault="00A23B3E">
      <w:pPr>
        <w:rPr>
          <w:rFonts w:ascii="Arial" w:hAnsi="Arial" w:cs="Arial"/>
          <w:i/>
          <w:sz w:val="14"/>
          <w:szCs w:val="14"/>
        </w:rPr>
      </w:pPr>
    </w:p>
    <w:p w14:paraId="777B758D"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56598919" w14:textId="77777777" w:rsidR="00A23B3E" w:rsidRDefault="00A23B3E">
      <w:pPr>
        <w:pStyle w:val="Titrearticle"/>
        <w:jc w:val="both"/>
        <w:rPr>
          <w:rFonts w:ascii="Arial" w:hAnsi="Arial" w:cs="Arial"/>
          <w:sz w:val="15"/>
          <w:szCs w:val="15"/>
        </w:rPr>
      </w:pPr>
    </w:p>
    <w:p w14:paraId="43ED6D0F" w14:textId="77777777" w:rsidR="000A7B33" w:rsidRDefault="000A7B33">
      <w:bookmarkStart w:id="5" w:name="_DV_C939"/>
      <w:bookmarkEnd w:id="5"/>
    </w:p>
    <w:sectPr w:rsidR="000A7B33"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1B91D" w14:textId="77777777" w:rsidR="005F11F8" w:rsidRDefault="005F11F8">
      <w:pPr>
        <w:spacing w:before="0" w:after="0"/>
      </w:pPr>
      <w:r>
        <w:separator/>
      </w:r>
    </w:p>
  </w:endnote>
  <w:endnote w:type="continuationSeparator" w:id="0">
    <w:p w14:paraId="094DB862" w14:textId="77777777" w:rsidR="005F11F8" w:rsidRDefault="005F11F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font313">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DejaVuSerifCondense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312D6" w14:textId="1D8DAF2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73199">
      <w:rPr>
        <w:rFonts w:ascii="Calibri" w:hAnsi="Calibri"/>
        <w:noProof/>
        <w:sz w:val="20"/>
        <w:szCs w:val="20"/>
      </w:rPr>
      <w:t>18</w:t>
    </w:r>
    <w:r w:rsidRPr="00D509A5">
      <w:rPr>
        <w:rFonts w:ascii="Calibri" w:hAnsi="Calibri"/>
        <w:sz w:val="20"/>
        <w:szCs w:val="20"/>
      </w:rPr>
      <w:fldChar w:fldCharType="end"/>
    </w:r>
  </w:p>
  <w:p w14:paraId="73166013"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75CAE" w14:textId="77777777" w:rsidR="005F11F8" w:rsidRDefault="005F11F8">
      <w:pPr>
        <w:spacing w:before="0" w:after="0"/>
      </w:pPr>
      <w:r>
        <w:separator/>
      </w:r>
    </w:p>
  </w:footnote>
  <w:footnote w:type="continuationSeparator" w:id="0">
    <w:p w14:paraId="6AB0B2BD" w14:textId="77777777" w:rsidR="005F11F8" w:rsidRDefault="005F11F8">
      <w:pPr>
        <w:spacing w:before="0" w:after="0"/>
      </w:pPr>
      <w:r>
        <w:continuationSeparator/>
      </w:r>
    </w:p>
  </w:footnote>
  <w:footnote w:id="1">
    <w:p w14:paraId="54BDE530" w14:textId="77777777"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40E3756" w14:textId="77777777"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06D8A01"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0553FED7"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0264339C"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591C9ACE"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396BB512"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40E3F97"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61AA6BB4"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1F2CF4D"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3B07A0ED"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2EB589C7"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05735D6E"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35D3F909"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005B154"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15709BF1"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C1B176A"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565DED16"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6C5D4BF1"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52374C6B"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2E7B860E"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53D2911D"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5015F10E"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74CD9906"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0E746D73"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23978868"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0758B708"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717258B0"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4AC14D46"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74BE61A6"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6B51ABC"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2CCF7AD6"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2EA823BB"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036F9B6C"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6BAA3395"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7B89C18D"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6ED34A1C"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3ACF192C"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36057059"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09B3C520"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09E1858"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5C18B8E4"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3B79E343"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4E105269"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3367483"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66EE4" w14:textId="09E303AD" w:rsidR="0098439D" w:rsidRPr="0098439D" w:rsidRDefault="0098439D">
    <w:pPr>
      <w:pStyle w:val="Intestazione"/>
      <w:rPr>
        <w:rFonts w:ascii="Verdana" w:hAnsi="Verdana"/>
        <w:b/>
        <w:bCs/>
        <w:color w:val="808080" w:themeColor="background1" w:themeShade="80"/>
        <w:sz w:val="16"/>
        <w:szCs w:val="16"/>
      </w:rPr>
    </w:pPr>
    <w:r w:rsidRPr="0098439D">
      <w:rPr>
        <w:rFonts w:ascii="Verdana" w:hAnsi="Verdana"/>
        <w:b/>
        <w:bCs/>
        <w:color w:val="808080" w:themeColor="background1" w:themeShade="80"/>
        <w:sz w:val="16"/>
        <w:szCs w:val="16"/>
      </w:rPr>
      <w:t>All. B – Documentazione Amministrativa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7B33"/>
    <w:rsid w:val="000B5314"/>
    <w:rsid w:val="000E4380"/>
    <w:rsid w:val="000E5FBC"/>
    <w:rsid w:val="00121BF6"/>
    <w:rsid w:val="001752F0"/>
    <w:rsid w:val="001B0071"/>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C7305"/>
    <w:rsid w:val="003E60D1"/>
    <w:rsid w:val="003E7810"/>
    <w:rsid w:val="004234D1"/>
    <w:rsid w:val="00516CEA"/>
    <w:rsid w:val="005309A4"/>
    <w:rsid w:val="0058406C"/>
    <w:rsid w:val="005B3B08"/>
    <w:rsid w:val="005C49E6"/>
    <w:rsid w:val="005E2955"/>
    <w:rsid w:val="005F11F8"/>
    <w:rsid w:val="00625142"/>
    <w:rsid w:val="00635C8F"/>
    <w:rsid w:val="0064014A"/>
    <w:rsid w:val="006879D2"/>
    <w:rsid w:val="006A5E21"/>
    <w:rsid w:val="006B430C"/>
    <w:rsid w:val="006B4D39"/>
    <w:rsid w:val="006F3D34"/>
    <w:rsid w:val="00766402"/>
    <w:rsid w:val="007B50B2"/>
    <w:rsid w:val="007D4CBB"/>
    <w:rsid w:val="008154AA"/>
    <w:rsid w:val="0089654F"/>
    <w:rsid w:val="008C734C"/>
    <w:rsid w:val="008E3A62"/>
    <w:rsid w:val="008F12E6"/>
    <w:rsid w:val="008F3D0D"/>
    <w:rsid w:val="00900583"/>
    <w:rsid w:val="00934658"/>
    <w:rsid w:val="009644B4"/>
    <w:rsid w:val="0098439D"/>
    <w:rsid w:val="009E204E"/>
    <w:rsid w:val="00A23B3E"/>
    <w:rsid w:val="00A30CBB"/>
    <w:rsid w:val="00A46950"/>
    <w:rsid w:val="00AA2252"/>
    <w:rsid w:val="00AA5F93"/>
    <w:rsid w:val="00AE5CFF"/>
    <w:rsid w:val="00B17907"/>
    <w:rsid w:val="00B32C28"/>
    <w:rsid w:val="00B64AE6"/>
    <w:rsid w:val="00B73199"/>
    <w:rsid w:val="00B80BA0"/>
    <w:rsid w:val="00B91406"/>
    <w:rsid w:val="00BA4F12"/>
    <w:rsid w:val="00BB116C"/>
    <w:rsid w:val="00BB639E"/>
    <w:rsid w:val="00BC09F5"/>
    <w:rsid w:val="00BF74E1"/>
    <w:rsid w:val="00C03658"/>
    <w:rsid w:val="00C110BF"/>
    <w:rsid w:val="00C427DB"/>
    <w:rsid w:val="00C47D53"/>
    <w:rsid w:val="00C55999"/>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4801"/>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59BD315"/>
  <w15:chartTrackingRefBased/>
  <w15:docId w15:val="{209F0D97-C8A3-4EB2-B275-0C409C8CB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13"/>
      <w:b/>
      <w:bCs/>
      <w:smallCaps/>
      <w:szCs w:val="28"/>
    </w:rPr>
  </w:style>
  <w:style w:type="paragraph" w:styleId="Titolo2">
    <w:name w:val="heading 2"/>
    <w:basedOn w:val="Normale"/>
    <w:qFormat/>
    <w:pPr>
      <w:keepNext/>
      <w:outlineLvl w:val="1"/>
    </w:pPr>
    <w:rPr>
      <w:rFonts w:eastAsia="font313"/>
      <w:b/>
      <w:bCs/>
      <w:szCs w:val="26"/>
    </w:rPr>
  </w:style>
  <w:style w:type="paragraph" w:styleId="Titolo3">
    <w:name w:val="heading 3"/>
    <w:basedOn w:val="Normale"/>
    <w:qFormat/>
    <w:pPr>
      <w:keepNext/>
      <w:outlineLvl w:val="2"/>
    </w:pPr>
    <w:rPr>
      <w:rFonts w:eastAsia="font313"/>
      <w:bCs/>
      <w:i/>
    </w:rPr>
  </w:style>
  <w:style w:type="paragraph" w:styleId="Titolo4">
    <w:name w:val="heading 4"/>
    <w:basedOn w:val="Normale"/>
    <w:qFormat/>
    <w:pPr>
      <w:keepNext/>
      <w:outlineLvl w:val="3"/>
    </w:pPr>
    <w:rPr>
      <w:rFonts w:eastAsia="font313"/>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13" w:hAnsi="Times New Roman" w:cs="Times New Roman"/>
      <w:b/>
      <w:bCs/>
      <w:smallCaps/>
      <w:sz w:val="24"/>
      <w:szCs w:val="28"/>
      <w:lang w:eastAsia="it-IT" w:bidi="it-IT"/>
    </w:rPr>
  </w:style>
  <w:style w:type="character" w:customStyle="1" w:styleId="Titolo2Carattere">
    <w:name w:val="Titolo 2 Carattere"/>
    <w:rPr>
      <w:rFonts w:ascii="Times New Roman" w:eastAsia="font313" w:hAnsi="Times New Roman" w:cs="Times New Roman"/>
      <w:b/>
      <w:bCs/>
      <w:sz w:val="24"/>
      <w:szCs w:val="26"/>
      <w:lang w:eastAsia="it-IT" w:bidi="it-IT"/>
    </w:rPr>
  </w:style>
  <w:style w:type="character" w:customStyle="1" w:styleId="Titolo3Carattere">
    <w:name w:val="Titolo 3 Carattere"/>
    <w:rPr>
      <w:rFonts w:ascii="Times New Roman" w:eastAsia="font313" w:hAnsi="Times New Roman" w:cs="Times New Roman"/>
      <w:bCs/>
      <w:i/>
      <w:sz w:val="24"/>
      <w:lang w:eastAsia="it-IT" w:bidi="it-IT"/>
    </w:rPr>
  </w:style>
  <w:style w:type="character" w:customStyle="1" w:styleId="Titolo4Carattere">
    <w:name w:val="Titolo 4 Carattere"/>
    <w:rPr>
      <w:rFonts w:ascii="Times New Roman" w:eastAsia="font31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customStyle="1" w:styleId="CharacterStyle1">
    <w:name w:val="Character Style 1"/>
    <w:uiPriority w:val="99"/>
    <w:rsid w:val="003C7305"/>
    <w:rPr>
      <w:rFonts w:ascii="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304D2-4F24-48F6-B911-1F352F515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8EE98A1</Template>
  <TotalTime>18</TotalTime>
  <Pages>18</Pages>
  <Words>6402</Words>
  <Characters>36498</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42815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Canu, Maria Valentina</cp:lastModifiedBy>
  <cp:revision>8</cp:revision>
  <cp:lastPrinted>2016-07-15T13:50:00Z</cp:lastPrinted>
  <dcterms:created xsi:type="dcterms:W3CDTF">2021-04-01T09:59:00Z</dcterms:created>
  <dcterms:modified xsi:type="dcterms:W3CDTF">2021-07-14T15:44:00Z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